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C2A96" w:rsidRPr="00DA76D0" w:rsidRDefault="00DC2A96">
      <w:pPr>
        <w:pStyle w:val="Titel"/>
        <w:jc w:val="right"/>
      </w:pPr>
    </w:p>
    <w:p w:rsidR="00DC2A96" w:rsidRPr="00DA76D0" w:rsidRDefault="00DC2A96">
      <w:pPr>
        <w:pStyle w:val="Titel"/>
        <w:jc w:val="right"/>
      </w:pPr>
    </w:p>
    <w:p w:rsidR="00DC2A96" w:rsidRPr="00DA76D0" w:rsidRDefault="00DC2A96">
      <w:pPr>
        <w:pStyle w:val="Titel"/>
        <w:jc w:val="right"/>
      </w:pPr>
    </w:p>
    <w:p w:rsidR="00586B4F" w:rsidRPr="00DA76D0" w:rsidRDefault="00586B4F" w:rsidP="00586B4F"/>
    <w:p w:rsidR="00586B4F" w:rsidRPr="00DA76D0" w:rsidRDefault="00586B4F" w:rsidP="00586B4F"/>
    <w:p w:rsidR="00442EED" w:rsidRPr="00DA76D0" w:rsidRDefault="00442EED">
      <w:pPr>
        <w:pStyle w:val="Titel"/>
        <w:jc w:val="right"/>
      </w:pPr>
    </w:p>
    <w:p w:rsidR="005C1848" w:rsidRPr="00DA76D0" w:rsidRDefault="005C1848"/>
    <w:p w:rsidR="005C1848" w:rsidRPr="00DA76D0" w:rsidRDefault="005C1848">
      <w:pPr>
        <w:pStyle w:val="InfoBlue"/>
        <w:rPr>
          <w:color w:val="auto"/>
        </w:rPr>
      </w:pPr>
      <w:r w:rsidRPr="00DA76D0">
        <w:rPr>
          <w:color w:val="auto"/>
        </w:rPr>
        <w:t xml:space="preserve"> </w:t>
      </w:r>
    </w:p>
    <w:p w:rsidR="005C1848" w:rsidRPr="00DA76D0" w:rsidRDefault="005C1848"/>
    <w:p w:rsidR="005C1848" w:rsidRPr="00DA76D0" w:rsidRDefault="005C1848"/>
    <w:p w:rsidR="005C1848" w:rsidRPr="00DA76D0" w:rsidRDefault="005C1848"/>
    <w:p w:rsidR="005C1848" w:rsidRPr="00DA76D0" w:rsidRDefault="005C1848"/>
    <w:p w:rsidR="005C1848" w:rsidRPr="00DA76D0" w:rsidRDefault="00AC130C" w:rsidP="00AC130C">
      <w:pPr>
        <w:pStyle w:val="VerborgenTekst"/>
        <w:rPr>
          <w:rFonts w:ascii="Verdana" w:hAnsi="Verdana"/>
          <w:sz w:val="18"/>
          <w:szCs w:val="18"/>
        </w:rPr>
      </w:pPr>
      <w:r w:rsidRPr="00DA76D0">
        <w:rPr>
          <w:rFonts w:ascii="Verdana" w:hAnsi="Verdana"/>
          <w:sz w:val="18"/>
          <w:szCs w:val="18"/>
        </w:rPr>
        <w:t>Binnen deze template is gebruik gemaakt van “verborgen tekst” (kleur blauw). Middels “opties” kan deze tekst onderdrukt worden bij tonen en / of afdrukken.</w:t>
      </w:r>
    </w:p>
    <w:p w:rsidR="005C1848" w:rsidRPr="00DA76D0" w:rsidRDefault="005C1848"/>
    <w:p w:rsidR="005C1848" w:rsidRPr="00DA76D0" w:rsidRDefault="005C1848">
      <w:pPr>
        <w:sectPr w:rsidR="005C1848" w:rsidRPr="00DA76D0" w:rsidSect="00761D48">
          <w:headerReference w:type="default" r:id="rId8"/>
          <w:footerReference w:type="default" r:id="rId9"/>
          <w:headerReference w:type="first" r:id="rId10"/>
          <w:pgSz w:w="12240" w:h="15840" w:code="1"/>
          <w:pgMar w:top="2517" w:right="1440" w:bottom="1440" w:left="1418" w:header="720" w:footer="720" w:gutter="0"/>
          <w:cols w:space="708"/>
          <w:titlePg/>
          <w:docGrid w:linePitch="360"/>
        </w:sectPr>
      </w:pPr>
    </w:p>
    <w:p w:rsidR="003007E3" w:rsidRPr="00DA76D0" w:rsidRDefault="003007E3" w:rsidP="003007E3">
      <w:pPr>
        <w:pStyle w:val="Titel"/>
        <w:rPr>
          <w:rFonts w:ascii="Verdana" w:hAnsi="Verdana"/>
          <w:b w:val="0"/>
          <w:sz w:val="24"/>
          <w:szCs w:val="24"/>
        </w:rPr>
      </w:pPr>
      <w:r w:rsidRPr="00DA76D0">
        <w:rPr>
          <w:rFonts w:ascii="Verdana" w:hAnsi="Verdana"/>
          <w:b w:val="0"/>
          <w:sz w:val="24"/>
          <w:szCs w:val="24"/>
        </w:rPr>
        <w:lastRenderedPageBreak/>
        <w:t>Versiehistorie</w:t>
      </w:r>
    </w:p>
    <w:p w:rsidR="003007E3" w:rsidRPr="00DA76D0" w:rsidRDefault="003007E3" w:rsidP="003007E3"/>
    <w:tbl>
      <w:tblPr>
        <w:tblW w:w="957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671"/>
      </w:tblGrid>
      <w:tr w:rsidR="003007E3" w:rsidRPr="00DA76D0">
        <w:trPr>
          <w:trHeight w:val="340"/>
        </w:trPr>
        <w:tc>
          <w:tcPr>
            <w:tcW w:w="1809"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Omschrijving</w:t>
            </w:r>
          </w:p>
        </w:tc>
        <w:tc>
          <w:tcPr>
            <w:tcW w:w="1671"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Auteur</w:t>
            </w:r>
          </w:p>
        </w:tc>
      </w:tr>
      <w:tr w:rsidR="003007E3" w:rsidRPr="00DA76D0">
        <w:trPr>
          <w:trHeight w:val="284"/>
        </w:trPr>
        <w:tc>
          <w:tcPr>
            <w:tcW w:w="1809" w:type="dxa"/>
            <w:tcBorders>
              <w:top w:val="single" w:sz="6" w:space="0" w:color="000000"/>
              <w:bottom w:val="single" w:sz="6" w:space="0" w:color="000000"/>
            </w:tcBorders>
          </w:tcPr>
          <w:p w:rsidR="003007E3" w:rsidRPr="00DA76D0" w:rsidRDefault="00A0616A" w:rsidP="00294F66">
            <w:pPr>
              <w:rPr>
                <w:szCs w:val="18"/>
              </w:rPr>
            </w:pPr>
            <w:r>
              <w:rPr>
                <w:szCs w:val="18"/>
              </w:rPr>
              <w:t>03</w:t>
            </w:r>
            <w:r w:rsidR="00EA21BD" w:rsidRPr="00DA76D0">
              <w:rPr>
                <w:szCs w:val="18"/>
              </w:rPr>
              <w:t>-</w:t>
            </w:r>
            <w:r>
              <w:rPr>
                <w:szCs w:val="18"/>
              </w:rPr>
              <w:t>03</w:t>
            </w:r>
            <w:r w:rsidR="004A7493" w:rsidRPr="00DA76D0">
              <w:rPr>
                <w:szCs w:val="18"/>
              </w:rPr>
              <w:t>-201</w:t>
            </w:r>
            <w:r>
              <w:rPr>
                <w:szCs w:val="18"/>
              </w:rPr>
              <w:t>7</w:t>
            </w:r>
          </w:p>
        </w:tc>
        <w:tc>
          <w:tcPr>
            <w:tcW w:w="993" w:type="dxa"/>
            <w:tcBorders>
              <w:top w:val="single" w:sz="6" w:space="0" w:color="000000"/>
              <w:bottom w:val="single" w:sz="6" w:space="0" w:color="000000"/>
            </w:tcBorders>
          </w:tcPr>
          <w:p w:rsidR="003007E3" w:rsidRPr="00DA76D0" w:rsidRDefault="001C4062" w:rsidP="00244C1D">
            <w:pPr>
              <w:rPr>
                <w:szCs w:val="18"/>
              </w:rPr>
            </w:pPr>
            <w:r w:rsidRPr="00DA76D0">
              <w:rPr>
                <w:szCs w:val="18"/>
              </w:rPr>
              <w:t>0.0.1</w:t>
            </w:r>
          </w:p>
        </w:tc>
        <w:tc>
          <w:tcPr>
            <w:tcW w:w="5103" w:type="dxa"/>
            <w:tcBorders>
              <w:top w:val="single" w:sz="6" w:space="0" w:color="000000"/>
              <w:bottom w:val="single" w:sz="6" w:space="0" w:color="000000"/>
            </w:tcBorders>
          </w:tcPr>
          <w:p w:rsidR="003007E3" w:rsidRPr="00DA76D0" w:rsidRDefault="00D577C8" w:rsidP="00244C1D">
            <w:pPr>
              <w:rPr>
                <w:szCs w:val="18"/>
              </w:rPr>
            </w:pPr>
            <w:r w:rsidRPr="00DA76D0">
              <w:rPr>
                <w:szCs w:val="18"/>
              </w:rPr>
              <w:t>Initië</w:t>
            </w:r>
            <w:r w:rsidR="001C4062" w:rsidRPr="00DA76D0">
              <w:rPr>
                <w:szCs w:val="18"/>
              </w:rPr>
              <w:t>le versie</w:t>
            </w:r>
            <w:r w:rsidR="00EA21BD" w:rsidRPr="00DA76D0">
              <w:rPr>
                <w:szCs w:val="18"/>
              </w:rPr>
              <w:t xml:space="preserve"> op basis van KUC133 Registreren nieuwe verkiezing</w:t>
            </w:r>
          </w:p>
        </w:tc>
        <w:tc>
          <w:tcPr>
            <w:tcW w:w="1671" w:type="dxa"/>
            <w:tcBorders>
              <w:top w:val="single" w:sz="6" w:space="0" w:color="000000"/>
              <w:bottom w:val="single" w:sz="6" w:space="0" w:color="000000"/>
            </w:tcBorders>
          </w:tcPr>
          <w:p w:rsidR="003007E3" w:rsidRPr="00DA76D0" w:rsidRDefault="00EA21BD" w:rsidP="00244C1D">
            <w:pPr>
              <w:rPr>
                <w:szCs w:val="18"/>
              </w:rPr>
            </w:pPr>
            <w:r w:rsidRPr="00DA76D0">
              <w:rPr>
                <w:szCs w:val="18"/>
              </w:rPr>
              <w:t>D. Geluk (namens KING)</w:t>
            </w:r>
          </w:p>
        </w:tc>
      </w:tr>
      <w:tr w:rsidR="005D26D5" w:rsidRPr="00DA76D0">
        <w:trPr>
          <w:trHeight w:val="284"/>
        </w:trPr>
        <w:tc>
          <w:tcPr>
            <w:tcW w:w="1809" w:type="dxa"/>
            <w:tcBorders>
              <w:top w:val="single" w:sz="6" w:space="0" w:color="000000"/>
              <w:bottom w:val="single" w:sz="6" w:space="0" w:color="000000"/>
            </w:tcBorders>
          </w:tcPr>
          <w:p w:rsidR="005D26D5" w:rsidRPr="00DA76D0" w:rsidRDefault="00EB541E" w:rsidP="005D26D5">
            <w:pPr>
              <w:rPr>
                <w:szCs w:val="18"/>
              </w:rPr>
            </w:pPr>
            <w:r>
              <w:rPr>
                <w:szCs w:val="18"/>
              </w:rPr>
              <w:t>13-07-</w:t>
            </w:r>
            <w:r w:rsidR="005D26D5">
              <w:rPr>
                <w:szCs w:val="18"/>
              </w:rPr>
              <w:t>2017</w:t>
            </w:r>
          </w:p>
        </w:tc>
        <w:tc>
          <w:tcPr>
            <w:tcW w:w="993" w:type="dxa"/>
            <w:tcBorders>
              <w:top w:val="single" w:sz="6" w:space="0" w:color="000000"/>
              <w:bottom w:val="single" w:sz="6" w:space="0" w:color="000000"/>
            </w:tcBorders>
          </w:tcPr>
          <w:p w:rsidR="005D26D5" w:rsidRPr="00DA76D0" w:rsidRDefault="005D26D5" w:rsidP="005D26D5">
            <w:pPr>
              <w:rPr>
                <w:szCs w:val="18"/>
              </w:rPr>
            </w:pPr>
            <w:r>
              <w:rPr>
                <w:szCs w:val="18"/>
              </w:rPr>
              <w:t>4.1.0</w:t>
            </w:r>
          </w:p>
        </w:tc>
        <w:tc>
          <w:tcPr>
            <w:tcW w:w="5103" w:type="dxa"/>
            <w:tcBorders>
              <w:top w:val="single" w:sz="6" w:space="0" w:color="000000"/>
              <w:bottom w:val="single" w:sz="6" w:space="0" w:color="000000"/>
            </w:tcBorders>
          </w:tcPr>
          <w:p w:rsidR="005D26D5" w:rsidRDefault="005D26D5" w:rsidP="005D26D5">
            <w:pPr>
              <w:rPr>
                <w:szCs w:val="18"/>
              </w:rPr>
            </w:pPr>
            <w:r>
              <w:rPr>
                <w:szCs w:val="18"/>
              </w:rPr>
              <w:t>Aangeboden aan Directieraad VNG (V</w:t>
            </w:r>
            <w:r w:rsidRPr="00C957C1">
              <w:rPr>
                <w:szCs w:val="18"/>
              </w:rPr>
              <w:t>erkiezingen</w:t>
            </w:r>
            <w:r>
              <w:rPr>
                <w:szCs w:val="18"/>
              </w:rPr>
              <w:t>)</w:t>
            </w:r>
          </w:p>
        </w:tc>
        <w:tc>
          <w:tcPr>
            <w:tcW w:w="1671" w:type="dxa"/>
            <w:tcBorders>
              <w:top w:val="single" w:sz="6" w:space="0" w:color="000000"/>
              <w:bottom w:val="single" w:sz="6" w:space="0" w:color="000000"/>
            </w:tcBorders>
          </w:tcPr>
          <w:p w:rsidR="005D26D5" w:rsidRDefault="005D26D5" w:rsidP="005D26D5">
            <w:pPr>
              <w:rPr>
                <w:szCs w:val="18"/>
              </w:rPr>
            </w:pPr>
            <w:r>
              <w:rPr>
                <w:szCs w:val="18"/>
              </w:rPr>
              <w:t>D. Geluk (namens KING)</w:t>
            </w:r>
          </w:p>
        </w:tc>
      </w:tr>
      <w:tr w:rsidR="000A6297" w:rsidRPr="00DA76D0" w:rsidTr="008947C9">
        <w:trPr>
          <w:trHeight w:val="284"/>
        </w:trPr>
        <w:tc>
          <w:tcPr>
            <w:tcW w:w="1809" w:type="dxa"/>
            <w:tcBorders>
              <w:top w:val="single" w:sz="6" w:space="0" w:color="000000"/>
              <w:left w:val="single" w:sz="12" w:space="0" w:color="000000"/>
              <w:bottom w:val="single" w:sz="6" w:space="0" w:color="000000"/>
              <w:right w:val="nil"/>
            </w:tcBorders>
          </w:tcPr>
          <w:p w:rsidR="000A6297" w:rsidRPr="00DA76D0" w:rsidRDefault="000A6297" w:rsidP="000A6297">
            <w:pPr>
              <w:rPr>
                <w:szCs w:val="18"/>
              </w:rPr>
            </w:pPr>
            <w:r>
              <w:rPr>
                <w:szCs w:val="18"/>
              </w:rPr>
              <w:t>05-02-2018</w:t>
            </w:r>
          </w:p>
        </w:tc>
        <w:tc>
          <w:tcPr>
            <w:tcW w:w="993" w:type="dxa"/>
            <w:tcBorders>
              <w:top w:val="single" w:sz="6" w:space="0" w:color="000000"/>
              <w:left w:val="single" w:sz="6" w:space="0" w:color="000000"/>
              <w:bottom w:val="single" w:sz="6" w:space="0" w:color="000000"/>
              <w:right w:val="nil"/>
            </w:tcBorders>
          </w:tcPr>
          <w:p w:rsidR="000A6297" w:rsidRPr="00DA76D0" w:rsidRDefault="000A6297" w:rsidP="000A6297">
            <w:pPr>
              <w:rPr>
                <w:szCs w:val="18"/>
              </w:rPr>
            </w:pPr>
            <w:r>
              <w:rPr>
                <w:szCs w:val="18"/>
              </w:rPr>
              <w:t>5.0.0</w:t>
            </w:r>
          </w:p>
        </w:tc>
        <w:tc>
          <w:tcPr>
            <w:tcW w:w="5103" w:type="dxa"/>
            <w:tcBorders>
              <w:top w:val="single" w:sz="6" w:space="0" w:color="000000"/>
              <w:left w:val="single" w:sz="6" w:space="0" w:color="000000"/>
              <w:bottom w:val="single" w:sz="6" w:space="0" w:color="000000"/>
              <w:right w:val="nil"/>
            </w:tcBorders>
          </w:tcPr>
          <w:p w:rsidR="000A6297" w:rsidRDefault="000A6297" w:rsidP="000A6297">
            <w:pPr>
              <w:rPr>
                <w:szCs w:val="18"/>
              </w:rPr>
            </w:pPr>
            <w:r>
              <w:rPr>
                <w:szCs w:val="18"/>
              </w:rPr>
              <w:t xml:space="preserve">Aangeboden aan Directieraad </w:t>
            </w:r>
            <w:r>
              <w:rPr>
                <w:szCs w:val="18"/>
              </w:rPr>
              <w:t>VNG</w:t>
            </w:r>
          </w:p>
        </w:tc>
        <w:tc>
          <w:tcPr>
            <w:tcW w:w="1671" w:type="dxa"/>
            <w:tcBorders>
              <w:top w:val="single" w:sz="6" w:space="0" w:color="000000"/>
              <w:left w:val="single" w:sz="6" w:space="0" w:color="000000"/>
              <w:bottom w:val="single" w:sz="6" w:space="0" w:color="000000"/>
              <w:right w:val="single" w:sz="12" w:space="0" w:color="000000"/>
            </w:tcBorders>
          </w:tcPr>
          <w:p w:rsidR="000A6297" w:rsidRDefault="000A6297" w:rsidP="000A6297">
            <w:pPr>
              <w:rPr>
                <w:szCs w:val="18"/>
              </w:rPr>
            </w:pPr>
            <w:r>
              <w:rPr>
                <w:szCs w:val="18"/>
              </w:rPr>
              <w:t>D. Geluk (namens KING)</w:t>
            </w:r>
          </w:p>
        </w:tc>
      </w:tr>
    </w:tbl>
    <w:p w:rsidR="003007E3" w:rsidRPr="00DA76D0" w:rsidRDefault="003007E3" w:rsidP="003007E3">
      <w:pPr>
        <w:rPr>
          <w:szCs w:val="18"/>
        </w:rPr>
      </w:pPr>
    </w:p>
    <w:p w:rsidR="003007E3" w:rsidRPr="00DA76D0" w:rsidRDefault="003007E3" w:rsidP="003007E3">
      <w:pPr>
        <w:pStyle w:val="Titel"/>
        <w:rPr>
          <w:rFonts w:ascii="Verdana" w:hAnsi="Verdana"/>
          <w:b w:val="0"/>
          <w:sz w:val="18"/>
          <w:szCs w:val="18"/>
        </w:rPr>
      </w:pPr>
    </w:p>
    <w:p w:rsidR="003007E3" w:rsidRPr="00DA76D0" w:rsidRDefault="003007E3" w:rsidP="003007E3">
      <w:pPr>
        <w:pStyle w:val="Titel"/>
        <w:rPr>
          <w:rFonts w:ascii="Verdana" w:hAnsi="Verdana"/>
          <w:b w:val="0"/>
          <w:sz w:val="18"/>
          <w:szCs w:val="18"/>
        </w:rPr>
      </w:pPr>
      <w:r w:rsidRPr="00DA76D0">
        <w:rPr>
          <w:rFonts w:ascii="Verdana" w:hAnsi="Verdana"/>
          <w:b w:val="0"/>
          <w:sz w:val="18"/>
          <w:szCs w:val="18"/>
        </w:rPr>
        <w:t xml:space="preserve"> </w:t>
      </w:r>
      <w:r w:rsidRPr="00DA76D0">
        <w:rPr>
          <w:rFonts w:ascii="Verdana" w:hAnsi="Verdana"/>
          <w:b w:val="0"/>
          <w:sz w:val="24"/>
          <w:szCs w:val="24"/>
        </w:rPr>
        <w:t>Reviewhistorie</w:t>
      </w:r>
    </w:p>
    <w:p w:rsidR="003007E3" w:rsidRPr="00DA76D0" w:rsidRDefault="003007E3" w:rsidP="003007E3">
      <w:pPr>
        <w:rPr>
          <w:szCs w:val="18"/>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3007E3" w:rsidRPr="00DA76D0">
        <w:trPr>
          <w:trHeight w:val="340"/>
        </w:trPr>
        <w:tc>
          <w:tcPr>
            <w:tcW w:w="1809"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Omschrijving</w:t>
            </w:r>
          </w:p>
        </w:tc>
        <w:tc>
          <w:tcPr>
            <w:tcW w:w="1701"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Reviewers</w:t>
            </w:r>
          </w:p>
        </w:tc>
      </w:tr>
      <w:tr w:rsidR="003007E3" w:rsidRPr="00DA76D0">
        <w:trPr>
          <w:trHeight w:val="284"/>
        </w:trPr>
        <w:tc>
          <w:tcPr>
            <w:tcW w:w="1809" w:type="dxa"/>
            <w:tcBorders>
              <w:top w:val="single" w:sz="6" w:space="0" w:color="000000"/>
              <w:bottom w:val="single" w:sz="6" w:space="0" w:color="000000"/>
            </w:tcBorders>
          </w:tcPr>
          <w:p w:rsidR="003007E3" w:rsidRPr="00DA76D0" w:rsidRDefault="003007E3" w:rsidP="00244C1D">
            <w:pPr>
              <w:rPr>
                <w:szCs w:val="18"/>
              </w:rPr>
            </w:pPr>
          </w:p>
        </w:tc>
        <w:tc>
          <w:tcPr>
            <w:tcW w:w="993" w:type="dxa"/>
            <w:tcBorders>
              <w:top w:val="single" w:sz="6" w:space="0" w:color="000000"/>
              <w:bottom w:val="single" w:sz="6" w:space="0" w:color="000000"/>
            </w:tcBorders>
          </w:tcPr>
          <w:p w:rsidR="003007E3" w:rsidRPr="00DA76D0" w:rsidRDefault="003007E3" w:rsidP="00244C1D">
            <w:pPr>
              <w:rPr>
                <w:szCs w:val="18"/>
              </w:rPr>
            </w:pPr>
          </w:p>
        </w:tc>
        <w:tc>
          <w:tcPr>
            <w:tcW w:w="5103" w:type="dxa"/>
            <w:tcBorders>
              <w:top w:val="single" w:sz="6" w:space="0" w:color="000000"/>
              <w:bottom w:val="single" w:sz="6" w:space="0" w:color="000000"/>
            </w:tcBorders>
          </w:tcPr>
          <w:p w:rsidR="003007E3" w:rsidRPr="00DA76D0" w:rsidRDefault="003007E3" w:rsidP="00E000D7">
            <w:pPr>
              <w:suppressAutoHyphens w:val="0"/>
              <w:rPr>
                <w:szCs w:val="18"/>
              </w:rPr>
            </w:pPr>
          </w:p>
        </w:tc>
        <w:tc>
          <w:tcPr>
            <w:tcW w:w="1701" w:type="dxa"/>
            <w:tcBorders>
              <w:top w:val="single" w:sz="6" w:space="0" w:color="000000"/>
              <w:bottom w:val="single" w:sz="6" w:space="0" w:color="000000"/>
            </w:tcBorders>
          </w:tcPr>
          <w:p w:rsidR="003007E3" w:rsidRPr="00DA76D0" w:rsidRDefault="003007E3" w:rsidP="00244C1D">
            <w:pPr>
              <w:rPr>
                <w:szCs w:val="18"/>
              </w:rPr>
            </w:pPr>
          </w:p>
        </w:tc>
      </w:tr>
      <w:tr w:rsidR="003007E3" w:rsidRPr="00DA76D0" w:rsidTr="00F60E2C">
        <w:trPr>
          <w:trHeight w:val="284"/>
        </w:trPr>
        <w:tc>
          <w:tcPr>
            <w:tcW w:w="1809" w:type="dxa"/>
            <w:tcBorders>
              <w:top w:val="single" w:sz="6" w:space="0" w:color="000000"/>
              <w:bottom w:val="single" w:sz="6" w:space="0" w:color="000000"/>
            </w:tcBorders>
          </w:tcPr>
          <w:p w:rsidR="003007E3" w:rsidRPr="00DA76D0" w:rsidRDefault="003007E3" w:rsidP="00244C1D">
            <w:pPr>
              <w:rPr>
                <w:szCs w:val="18"/>
              </w:rPr>
            </w:pPr>
          </w:p>
        </w:tc>
        <w:tc>
          <w:tcPr>
            <w:tcW w:w="993" w:type="dxa"/>
            <w:tcBorders>
              <w:top w:val="single" w:sz="6" w:space="0" w:color="000000"/>
              <w:bottom w:val="single" w:sz="6" w:space="0" w:color="000000"/>
            </w:tcBorders>
          </w:tcPr>
          <w:p w:rsidR="003007E3" w:rsidRPr="00DA76D0" w:rsidRDefault="003007E3" w:rsidP="00244C1D">
            <w:pPr>
              <w:rPr>
                <w:szCs w:val="18"/>
              </w:rPr>
            </w:pPr>
          </w:p>
        </w:tc>
        <w:tc>
          <w:tcPr>
            <w:tcW w:w="5103" w:type="dxa"/>
            <w:tcBorders>
              <w:top w:val="single" w:sz="6" w:space="0" w:color="000000"/>
              <w:bottom w:val="single" w:sz="6" w:space="0" w:color="000000"/>
            </w:tcBorders>
          </w:tcPr>
          <w:p w:rsidR="003007E3" w:rsidRPr="00DA76D0" w:rsidRDefault="003007E3" w:rsidP="00244C1D">
            <w:pPr>
              <w:rPr>
                <w:szCs w:val="18"/>
              </w:rPr>
            </w:pPr>
          </w:p>
        </w:tc>
        <w:tc>
          <w:tcPr>
            <w:tcW w:w="1701" w:type="dxa"/>
            <w:tcBorders>
              <w:top w:val="single" w:sz="6" w:space="0" w:color="000000"/>
              <w:bottom w:val="single" w:sz="6" w:space="0" w:color="000000"/>
            </w:tcBorders>
          </w:tcPr>
          <w:p w:rsidR="003007E3" w:rsidRPr="00DA76D0" w:rsidRDefault="003007E3" w:rsidP="00244C1D">
            <w:pPr>
              <w:rPr>
                <w:szCs w:val="18"/>
              </w:rPr>
            </w:pPr>
          </w:p>
        </w:tc>
      </w:tr>
      <w:tr w:rsidR="00F60E2C" w:rsidRPr="00DA76D0" w:rsidTr="00330CE1">
        <w:trPr>
          <w:trHeight w:val="284"/>
        </w:trPr>
        <w:tc>
          <w:tcPr>
            <w:tcW w:w="1809" w:type="dxa"/>
            <w:tcBorders>
              <w:top w:val="single" w:sz="6" w:space="0" w:color="000000"/>
              <w:bottom w:val="single" w:sz="6" w:space="0" w:color="000000"/>
            </w:tcBorders>
          </w:tcPr>
          <w:p w:rsidR="00F60E2C" w:rsidRPr="00DA76D0" w:rsidRDefault="00F60E2C" w:rsidP="00244C1D">
            <w:pPr>
              <w:rPr>
                <w:szCs w:val="18"/>
              </w:rPr>
            </w:pPr>
          </w:p>
        </w:tc>
        <w:tc>
          <w:tcPr>
            <w:tcW w:w="993" w:type="dxa"/>
            <w:tcBorders>
              <w:top w:val="single" w:sz="6" w:space="0" w:color="000000"/>
              <w:bottom w:val="single" w:sz="6" w:space="0" w:color="000000"/>
            </w:tcBorders>
          </w:tcPr>
          <w:p w:rsidR="00F60E2C" w:rsidRPr="00DA76D0" w:rsidRDefault="00F60E2C" w:rsidP="00244C1D">
            <w:pPr>
              <w:rPr>
                <w:szCs w:val="18"/>
              </w:rPr>
            </w:pPr>
          </w:p>
        </w:tc>
        <w:tc>
          <w:tcPr>
            <w:tcW w:w="5103" w:type="dxa"/>
            <w:tcBorders>
              <w:top w:val="single" w:sz="6" w:space="0" w:color="000000"/>
              <w:bottom w:val="single" w:sz="6" w:space="0" w:color="000000"/>
            </w:tcBorders>
          </w:tcPr>
          <w:p w:rsidR="00F60E2C" w:rsidRPr="00DA76D0" w:rsidRDefault="00F60E2C" w:rsidP="00244C1D">
            <w:pPr>
              <w:rPr>
                <w:szCs w:val="18"/>
              </w:rPr>
            </w:pPr>
          </w:p>
        </w:tc>
        <w:tc>
          <w:tcPr>
            <w:tcW w:w="1701" w:type="dxa"/>
            <w:tcBorders>
              <w:top w:val="single" w:sz="6" w:space="0" w:color="000000"/>
              <w:bottom w:val="single" w:sz="6" w:space="0" w:color="000000"/>
            </w:tcBorders>
          </w:tcPr>
          <w:p w:rsidR="00F60E2C" w:rsidRPr="00DA76D0" w:rsidRDefault="00F60E2C" w:rsidP="00244C1D">
            <w:pPr>
              <w:rPr>
                <w:szCs w:val="18"/>
              </w:rPr>
            </w:pPr>
          </w:p>
        </w:tc>
      </w:tr>
      <w:tr w:rsidR="00330CE1" w:rsidRPr="00DA76D0" w:rsidTr="00434B0F">
        <w:trPr>
          <w:trHeight w:val="284"/>
        </w:trPr>
        <w:tc>
          <w:tcPr>
            <w:tcW w:w="1809" w:type="dxa"/>
            <w:tcBorders>
              <w:top w:val="single" w:sz="6" w:space="0" w:color="000000"/>
              <w:bottom w:val="single" w:sz="6" w:space="0" w:color="000000"/>
            </w:tcBorders>
          </w:tcPr>
          <w:p w:rsidR="00330CE1" w:rsidRPr="00DA76D0" w:rsidRDefault="00330CE1" w:rsidP="00F94EA9">
            <w:pPr>
              <w:rPr>
                <w:szCs w:val="18"/>
              </w:rPr>
            </w:pPr>
          </w:p>
        </w:tc>
        <w:tc>
          <w:tcPr>
            <w:tcW w:w="993" w:type="dxa"/>
            <w:tcBorders>
              <w:top w:val="single" w:sz="6" w:space="0" w:color="000000"/>
              <w:bottom w:val="single" w:sz="6" w:space="0" w:color="000000"/>
            </w:tcBorders>
          </w:tcPr>
          <w:p w:rsidR="00330CE1" w:rsidRPr="00DA76D0" w:rsidRDefault="00330CE1" w:rsidP="00F94EA9">
            <w:pPr>
              <w:rPr>
                <w:szCs w:val="18"/>
              </w:rPr>
            </w:pPr>
          </w:p>
        </w:tc>
        <w:tc>
          <w:tcPr>
            <w:tcW w:w="5103" w:type="dxa"/>
            <w:tcBorders>
              <w:top w:val="single" w:sz="6" w:space="0" w:color="000000"/>
              <w:bottom w:val="single" w:sz="6" w:space="0" w:color="000000"/>
            </w:tcBorders>
          </w:tcPr>
          <w:p w:rsidR="00330CE1" w:rsidRPr="00DA76D0" w:rsidRDefault="00330CE1" w:rsidP="00F94EA9">
            <w:pPr>
              <w:rPr>
                <w:szCs w:val="18"/>
              </w:rPr>
            </w:pPr>
          </w:p>
        </w:tc>
        <w:tc>
          <w:tcPr>
            <w:tcW w:w="1701" w:type="dxa"/>
            <w:tcBorders>
              <w:top w:val="single" w:sz="6" w:space="0" w:color="000000"/>
              <w:bottom w:val="single" w:sz="6" w:space="0" w:color="000000"/>
            </w:tcBorders>
          </w:tcPr>
          <w:p w:rsidR="00330CE1" w:rsidRPr="00DA76D0" w:rsidRDefault="00330CE1" w:rsidP="00F94EA9">
            <w:pPr>
              <w:rPr>
                <w:szCs w:val="18"/>
              </w:rPr>
            </w:pPr>
          </w:p>
        </w:tc>
      </w:tr>
      <w:tr w:rsidR="00434B0F" w:rsidRPr="00DA76D0" w:rsidTr="00F9710B">
        <w:trPr>
          <w:trHeight w:val="284"/>
        </w:trPr>
        <w:tc>
          <w:tcPr>
            <w:tcW w:w="1809" w:type="dxa"/>
            <w:tcBorders>
              <w:top w:val="single" w:sz="6" w:space="0" w:color="000000"/>
              <w:bottom w:val="single" w:sz="6" w:space="0" w:color="000000"/>
            </w:tcBorders>
          </w:tcPr>
          <w:p w:rsidR="00434B0F" w:rsidRPr="00DA76D0" w:rsidRDefault="00434B0F" w:rsidP="00F94EA9">
            <w:pPr>
              <w:rPr>
                <w:szCs w:val="18"/>
              </w:rPr>
            </w:pPr>
          </w:p>
        </w:tc>
        <w:tc>
          <w:tcPr>
            <w:tcW w:w="993" w:type="dxa"/>
            <w:tcBorders>
              <w:top w:val="single" w:sz="6" w:space="0" w:color="000000"/>
              <w:bottom w:val="single" w:sz="6" w:space="0" w:color="000000"/>
            </w:tcBorders>
          </w:tcPr>
          <w:p w:rsidR="00434B0F" w:rsidRPr="00DA76D0" w:rsidRDefault="00434B0F" w:rsidP="00F94EA9">
            <w:pPr>
              <w:rPr>
                <w:szCs w:val="18"/>
              </w:rPr>
            </w:pPr>
          </w:p>
        </w:tc>
        <w:tc>
          <w:tcPr>
            <w:tcW w:w="5103" w:type="dxa"/>
            <w:tcBorders>
              <w:top w:val="single" w:sz="6" w:space="0" w:color="000000"/>
              <w:bottom w:val="single" w:sz="6" w:space="0" w:color="000000"/>
            </w:tcBorders>
          </w:tcPr>
          <w:p w:rsidR="00434B0F" w:rsidRPr="00DA76D0" w:rsidRDefault="00434B0F" w:rsidP="00284EEF">
            <w:pPr>
              <w:rPr>
                <w:szCs w:val="18"/>
              </w:rPr>
            </w:pPr>
          </w:p>
        </w:tc>
        <w:tc>
          <w:tcPr>
            <w:tcW w:w="1701" w:type="dxa"/>
            <w:tcBorders>
              <w:top w:val="single" w:sz="6" w:space="0" w:color="000000"/>
              <w:bottom w:val="single" w:sz="6" w:space="0" w:color="000000"/>
            </w:tcBorders>
          </w:tcPr>
          <w:p w:rsidR="00434B0F" w:rsidRPr="00DA76D0" w:rsidRDefault="00434B0F" w:rsidP="00284EEF">
            <w:pPr>
              <w:rPr>
                <w:szCs w:val="18"/>
              </w:rPr>
            </w:pPr>
          </w:p>
        </w:tc>
      </w:tr>
      <w:tr w:rsidR="00F9710B" w:rsidRPr="00DA76D0">
        <w:trPr>
          <w:trHeight w:val="284"/>
        </w:trPr>
        <w:tc>
          <w:tcPr>
            <w:tcW w:w="1809" w:type="dxa"/>
            <w:tcBorders>
              <w:top w:val="single" w:sz="6" w:space="0" w:color="000000"/>
            </w:tcBorders>
          </w:tcPr>
          <w:p w:rsidR="00F9710B" w:rsidRPr="00DA76D0" w:rsidRDefault="00F9710B" w:rsidP="00744038">
            <w:pPr>
              <w:rPr>
                <w:szCs w:val="18"/>
              </w:rPr>
            </w:pPr>
          </w:p>
        </w:tc>
        <w:tc>
          <w:tcPr>
            <w:tcW w:w="993" w:type="dxa"/>
            <w:tcBorders>
              <w:top w:val="single" w:sz="6" w:space="0" w:color="000000"/>
            </w:tcBorders>
          </w:tcPr>
          <w:p w:rsidR="00F9710B" w:rsidRPr="00DA76D0" w:rsidRDefault="00F9710B" w:rsidP="00744038">
            <w:pPr>
              <w:rPr>
                <w:szCs w:val="18"/>
              </w:rPr>
            </w:pPr>
          </w:p>
        </w:tc>
        <w:tc>
          <w:tcPr>
            <w:tcW w:w="5103" w:type="dxa"/>
            <w:tcBorders>
              <w:top w:val="single" w:sz="6" w:space="0" w:color="000000"/>
            </w:tcBorders>
          </w:tcPr>
          <w:p w:rsidR="00F9710B" w:rsidRPr="00DA76D0" w:rsidRDefault="00F9710B" w:rsidP="00744038">
            <w:pPr>
              <w:rPr>
                <w:szCs w:val="18"/>
              </w:rPr>
            </w:pPr>
          </w:p>
        </w:tc>
        <w:tc>
          <w:tcPr>
            <w:tcW w:w="1701" w:type="dxa"/>
            <w:tcBorders>
              <w:top w:val="single" w:sz="6" w:space="0" w:color="000000"/>
            </w:tcBorders>
          </w:tcPr>
          <w:p w:rsidR="00F9710B" w:rsidRPr="00DA76D0" w:rsidRDefault="00F9710B" w:rsidP="00744038">
            <w:pPr>
              <w:rPr>
                <w:szCs w:val="18"/>
              </w:rPr>
            </w:pPr>
          </w:p>
        </w:tc>
      </w:tr>
    </w:tbl>
    <w:p w:rsidR="009F1343" w:rsidRPr="00DA76D0" w:rsidRDefault="003007E3" w:rsidP="00856E2F">
      <w:pPr>
        <w:pStyle w:val="Inhoudsopgave10"/>
      </w:pPr>
      <w:r w:rsidRPr="00DA76D0">
        <w:br w:type="page"/>
      </w:r>
      <w:r w:rsidR="009F1343" w:rsidRPr="00DA76D0">
        <w:lastRenderedPageBreak/>
        <w:t>Inhoudsopgave</w:t>
      </w:r>
    </w:p>
    <w:p w:rsidR="000A6297" w:rsidRDefault="00B4639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r w:rsidRPr="00DA76D0">
        <w:fldChar w:fldCharType="begin"/>
      </w:r>
      <w:r w:rsidRPr="00DA76D0">
        <w:instrText xml:space="preserve"> TOC \o "1-3" \h \z \u </w:instrText>
      </w:r>
      <w:r w:rsidRPr="00DA76D0">
        <w:fldChar w:fldCharType="separate"/>
      </w:r>
      <w:hyperlink w:anchor="_Toc504848414" w:history="1">
        <w:r w:rsidR="000A6297" w:rsidRPr="000D0224">
          <w:rPr>
            <w:rStyle w:val="Hyperlink"/>
            <w:noProof/>
          </w:rPr>
          <w:t>1.</w:t>
        </w:r>
        <w:r w:rsidR="000A6297">
          <w:rPr>
            <w:rFonts w:asciiTheme="minorHAnsi" w:eastAsiaTheme="minorEastAsia" w:hAnsiTheme="minorHAnsi" w:cstheme="minorBidi"/>
            <w:b w:val="0"/>
            <w:bCs w:val="0"/>
            <w:caps w:val="0"/>
            <w:noProof/>
            <w:sz w:val="22"/>
            <w:szCs w:val="22"/>
            <w:lang w:eastAsia="nl-NL"/>
          </w:rPr>
          <w:tab/>
        </w:r>
        <w:r w:rsidR="000A6297" w:rsidRPr="000D0224">
          <w:rPr>
            <w:rStyle w:val="Hyperlink"/>
            <w:noProof/>
          </w:rPr>
          <w:t>Inleiding</w:t>
        </w:r>
        <w:r w:rsidR="000A6297">
          <w:rPr>
            <w:noProof/>
            <w:webHidden/>
          </w:rPr>
          <w:tab/>
        </w:r>
        <w:r w:rsidR="000A6297">
          <w:rPr>
            <w:noProof/>
            <w:webHidden/>
          </w:rPr>
          <w:fldChar w:fldCharType="begin"/>
        </w:r>
        <w:r w:rsidR="000A6297">
          <w:rPr>
            <w:noProof/>
            <w:webHidden/>
          </w:rPr>
          <w:instrText xml:space="preserve"> PAGEREF _Toc504848414 \h </w:instrText>
        </w:r>
        <w:r w:rsidR="000A6297">
          <w:rPr>
            <w:noProof/>
            <w:webHidden/>
          </w:rPr>
        </w:r>
        <w:r w:rsidR="000A6297">
          <w:rPr>
            <w:noProof/>
            <w:webHidden/>
          </w:rPr>
          <w:fldChar w:fldCharType="separate"/>
        </w:r>
        <w:r w:rsidR="003E2636">
          <w:rPr>
            <w:noProof/>
            <w:webHidden/>
          </w:rPr>
          <w:t>4</w:t>
        </w:r>
        <w:r w:rsidR="000A6297">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15" w:history="1">
        <w:r w:rsidRPr="000D0224">
          <w:rPr>
            <w:rStyle w:val="Hyperlink"/>
            <w:noProof/>
          </w:rPr>
          <w:t>1.1</w:t>
        </w:r>
        <w:r>
          <w:rPr>
            <w:rFonts w:asciiTheme="minorHAnsi" w:eastAsiaTheme="minorEastAsia" w:hAnsiTheme="minorHAnsi" w:cstheme="minorBidi"/>
            <w:smallCaps w:val="0"/>
            <w:noProof/>
            <w:sz w:val="22"/>
            <w:szCs w:val="22"/>
            <w:lang w:eastAsia="nl-NL"/>
          </w:rPr>
          <w:tab/>
        </w:r>
        <w:r w:rsidRPr="000D0224">
          <w:rPr>
            <w:rStyle w:val="Hyperlink"/>
            <w:noProof/>
          </w:rPr>
          <w:t>Beknopte omschrijving</w:t>
        </w:r>
        <w:r>
          <w:rPr>
            <w:noProof/>
            <w:webHidden/>
          </w:rPr>
          <w:tab/>
        </w:r>
        <w:r>
          <w:rPr>
            <w:noProof/>
            <w:webHidden/>
          </w:rPr>
          <w:fldChar w:fldCharType="begin"/>
        </w:r>
        <w:r>
          <w:rPr>
            <w:noProof/>
            <w:webHidden/>
          </w:rPr>
          <w:instrText xml:space="preserve"> PAGEREF _Toc504848415 \h </w:instrText>
        </w:r>
        <w:r>
          <w:rPr>
            <w:noProof/>
            <w:webHidden/>
          </w:rPr>
        </w:r>
        <w:r>
          <w:rPr>
            <w:noProof/>
            <w:webHidden/>
          </w:rPr>
          <w:fldChar w:fldCharType="separate"/>
        </w:r>
        <w:r w:rsidR="003E2636">
          <w:rPr>
            <w:noProof/>
            <w:webHidden/>
          </w:rPr>
          <w:t>4</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16" w:history="1">
        <w:r w:rsidRPr="000D0224">
          <w:rPr>
            <w:rStyle w:val="Hyperlink"/>
            <w:noProof/>
          </w:rPr>
          <w:t>1.2</w:t>
        </w:r>
        <w:r>
          <w:rPr>
            <w:rFonts w:asciiTheme="minorHAnsi" w:eastAsiaTheme="minorEastAsia" w:hAnsiTheme="minorHAnsi" w:cstheme="minorBidi"/>
            <w:smallCaps w:val="0"/>
            <w:noProof/>
            <w:sz w:val="22"/>
            <w:szCs w:val="22"/>
            <w:lang w:eastAsia="nl-NL"/>
          </w:rPr>
          <w:tab/>
        </w:r>
        <w:r w:rsidRPr="000D0224">
          <w:rPr>
            <w:rStyle w:val="Hyperlink"/>
            <w:noProof/>
          </w:rPr>
          <w:t>Referenties</w:t>
        </w:r>
        <w:r>
          <w:rPr>
            <w:noProof/>
            <w:webHidden/>
          </w:rPr>
          <w:tab/>
        </w:r>
        <w:r>
          <w:rPr>
            <w:noProof/>
            <w:webHidden/>
          </w:rPr>
          <w:fldChar w:fldCharType="begin"/>
        </w:r>
        <w:r>
          <w:rPr>
            <w:noProof/>
            <w:webHidden/>
          </w:rPr>
          <w:instrText xml:space="preserve"> PAGEREF _Toc504848416 \h </w:instrText>
        </w:r>
        <w:r>
          <w:rPr>
            <w:noProof/>
            <w:webHidden/>
          </w:rPr>
        </w:r>
        <w:r>
          <w:rPr>
            <w:noProof/>
            <w:webHidden/>
          </w:rPr>
          <w:fldChar w:fldCharType="separate"/>
        </w:r>
        <w:r w:rsidR="003E2636">
          <w:rPr>
            <w:noProof/>
            <w:webHidden/>
          </w:rPr>
          <w:t>4</w:t>
        </w:r>
        <w:r>
          <w:rPr>
            <w:noProof/>
            <w:webHidden/>
          </w:rPr>
          <w:fldChar w:fldCharType="end"/>
        </w:r>
      </w:hyperlink>
    </w:p>
    <w:p w:rsidR="000A6297" w:rsidRDefault="000A6297">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417" w:history="1">
        <w:r w:rsidRPr="000D0224">
          <w:rPr>
            <w:rStyle w:val="Hyperlink"/>
            <w:noProof/>
          </w:rPr>
          <w:t>2.</w:t>
        </w:r>
        <w:r>
          <w:rPr>
            <w:rFonts w:asciiTheme="minorHAnsi" w:eastAsiaTheme="minorEastAsia" w:hAnsiTheme="minorHAnsi" w:cstheme="minorBidi"/>
            <w:b w:val="0"/>
            <w:bCs w:val="0"/>
            <w:caps w:val="0"/>
            <w:noProof/>
            <w:sz w:val="22"/>
            <w:szCs w:val="22"/>
            <w:lang w:eastAsia="nl-NL"/>
          </w:rPr>
          <w:tab/>
        </w:r>
        <w:r w:rsidRPr="000D0224">
          <w:rPr>
            <w:rStyle w:val="Hyperlink"/>
            <w:noProof/>
          </w:rPr>
          <w:t>Preconditie</w:t>
        </w:r>
        <w:r>
          <w:rPr>
            <w:noProof/>
            <w:webHidden/>
          </w:rPr>
          <w:tab/>
        </w:r>
        <w:r>
          <w:rPr>
            <w:noProof/>
            <w:webHidden/>
          </w:rPr>
          <w:fldChar w:fldCharType="begin"/>
        </w:r>
        <w:r>
          <w:rPr>
            <w:noProof/>
            <w:webHidden/>
          </w:rPr>
          <w:instrText xml:space="preserve"> PAGEREF _Toc504848417 \h </w:instrText>
        </w:r>
        <w:r>
          <w:rPr>
            <w:noProof/>
            <w:webHidden/>
          </w:rPr>
        </w:r>
        <w:r>
          <w:rPr>
            <w:noProof/>
            <w:webHidden/>
          </w:rPr>
          <w:fldChar w:fldCharType="separate"/>
        </w:r>
        <w:r w:rsidR="003E2636">
          <w:rPr>
            <w:noProof/>
            <w:webHidden/>
          </w:rPr>
          <w:t>4</w:t>
        </w:r>
        <w:r>
          <w:rPr>
            <w:noProof/>
            <w:webHidden/>
          </w:rPr>
          <w:fldChar w:fldCharType="end"/>
        </w:r>
      </w:hyperlink>
    </w:p>
    <w:p w:rsidR="000A6297" w:rsidRDefault="000A6297">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418" w:history="1">
        <w:r w:rsidRPr="000D0224">
          <w:rPr>
            <w:rStyle w:val="Hyperlink"/>
            <w:noProof/>
          </w:rPr>
          <w:t>3.</w:t>
        </w:r>
        <w:r>
          <w:rPr>
            <w:rFonts w:asciiTheme="minorHAnsi" w:eastAsiaTheme="minorEastAsia" w:hAnsiTheme="minorHAnsi" w:cstheme="minorBidi"/>
            <w:b w:val="0"/>
            <w:bCs w:val="0"/>
            <w:caps w:val="0"/>
            <w:noProof/>
            <w:sz w:val="22"/>
            <w:szCs w:val="22"/>
            <w:lang w:eastAsia="nl-NL"/>
          </w:rPr>
          <w:tab/>
        </w:r>
        <w:r w:rsidRPr="000D0224">
          <w:rPr>
            <w:rStyle w:val="Hyperlink"/>
            <w:noProof/>
          </w:rPr>
          <w:t>Regulier verloop</w:t>
        </w:r>
        <w:r>
          <w:rPr>
            <w:noProof/>
            <w:webHidden/>
          </w:rPr>
          <w:tab/>
        </w:r>
        <w:r>
          <w:rPr>
            <w:noProof/>
            <w:webHidden/>
          </w:rPr>
          <w:fldChar w:fldCharType="begin"/>
        </w:r>
        <w:r>
          <w:rPr>
            <w:noProof/>
            <w:webHidden/>
          </w:rPr>
          <w:instrText xml:space="preserve"> PAGEREF _Toc504848418 \h </w:instrText>
        </w:r>
        <w:r>
          <w:rPr>
            <w:noProof/>
            <w:webHidden/>
          </w:rPr>
        </w:r>
        <w:r>
          <w:rPr>
            <w:noProof/>
            <w:webHidden/>
          </w:rPr>
          <w:fldChar w:fldCharType="separate"/>
        </w:r>
        <w:r w:rsidR="003E2636">
          <w:rPr>
            <w:noProof/>
            <w:webHidden/>
          </w:rPr>
          <w:t>4</w:t>
        </w:r>
        <w:r>
          <w:rPr>
            <w:noProof/>
            <w:webHidden/>
          </w:rPr>
          <w:fldChar w:fldCharType="end"/>
        </w:r>
      </w:hyperlink>
    </w:p>
    <w:p w:rsidR="000A6297" w:rsidRDefault="000A6297">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419" w:history="1">
        <w:r w:rsidRPr="000D0224">
          <w:rPr>
            <w:rStyle w:val="Hyperlink"/>
            <w:noProof/>
          </w:rPr>
          <w:t>4.</w:t>
        </w:r>
        <w:r>
          <w:rPr>
            <w:rFonts w:asciiTheme="minorHAnsi" w:eastAsiaTheme="minorEastAsia" w:hAnsiTheme="minorHAnsi" w:cstheme="minorBidi"/>
            <w:b w:val="0"/>
            <w:bCs w:val="0"/>
            <w:caps w:val="0"/>
            <w:noProof/>
            <w:sz w:val="22"/>
            <w:szCs w:val="22"/>
            <w:lang w:eastAsia="nl-NL"/>
          </w:rPr>
          <w:tab/>
        </w:r>
        <w:r w:rsidRPr="000D0224">
          <w:rPr>
            <w:rStyle w:val="Hyperlink"/>
            <w:noProof/>
          </w:rPr>
          <w:t>Alternatief</w:t>
        </w:r>
        <w:r>
          <w:rPr>
            <w:noProof/>
            <w:webHidden/>
          </w:rPr>
          <w:tab/>
        </w:r>
        <w:r>
          <w:rPr>
            <w:noProof/>
            <w:webHidden/>
          </w:rPr>
          <w:fldChar w:fldCharType="begin"/>
        </w:r>
        <w:r>
          <w:rPr>
            <w:noProof/>
            <w:webHidden/>
          </w:rPr>
          <w:instrText xml:space="preserve"> PAGEREF _Toc504848419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0" w:history="1">
        <w:r w:rsidRPr="000D0224">
          <w:rPr>
            <w:rStyle w:val="Hyperlink"/>
            <w:noProof/>
          </w:rPr>
          <w:t>4.1</w:t>
        </w:r>
        <w:r>
          <w:rPr>
            <w:rFonts w:asciiTheme="minorHAnsi" w:eastAsiaTheme="minorEastAsia" w:hAnsiTheme="minorHAnsi" w:cstheme="minorBidi"/>
            <w:smallCaps w:val="0"/>
            <w:noProof/>
            <w:sz w:val="22"/>
            <w:szCs w:val="22"/>
            <w:lang w:eastAsia="nl-NL"/>
          </w:rPr>
          <w:tab/>
        </w:r>
        <w:r w:rsidRPr="000D0224">
          <w:rPr>
            <w:rStyle w:val="Hyperlink"/>
            <w:noProof/>
          </w:rPr>
          <w:t>Onderhouden stembureau bezetting</w:t>
        </w:r>
        <w:r>
          <w:rPr>
            <w:noProof/>
            <w:webHidden/>
          </w:rPr>
          <w:tab/>
        </w:r>
        <w:r>
          <w:rPr>
            <w:noProof/>
            <w:webHidden/>
          </w:rPr>
          <w:fldChar w:fldCharType="begin"/>
        </w:r>
        <w:r>
          <w:rPr>
            <w:noProof/>
            <w:webHidden/>
          </w:rPr>
          <w:instrText xml:space="preserve"> PAGEREF _Toc504848420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1" w:history="1">
        <w:r w:rsidRPr="000D0224">
          <w:rPr>
            <w:rStyle w:val="Hyperlink"/>
            <w:noProof/>
          </w:rPr>
          <w:t>4.2</w:t>
        </w:r>
        <w:r>
          <w:rPr>
            <w:rFonts w:asciiTheme="minorHAnsi" w:eastAsiaTheme="minorEastAsia" w:hAnsiTheme="minorHAnsi" w:cstheme="minorBidi"/>
            <w:smallCaps w:val="0"/>
            <w:noProof/>
            <w:sz w:val="22"/>
            <w:szCs w:val="22"/>
            <w:lang w:eastAsia="nl-NL"/>
          </w:rPr>
          <w:tab/>
        </w:r>
        <w:r w:rsidRPr="000D0224">
          <w:rPr>
            <w:rStyle w:val="Hyperlink"/>
            <w:noProof/>
          </w:rPr>
          <w:t>Werven stembureauleden voor verkiezing</w:t>
        </w:r>
        <w:r>
          <w:rPr>
            <w:noProof/>
            <w:webHidden/>
          </w:rPr>
          <w:tab/>
        </w:r>
        <w:r>
          <w:rPr>
            <w:noProof/>
            <w:webHidden/>
          </w:rPr>
          <w:fldChar w:fldCharType="begin"/>
        </w:r>
        <w:r>
          <w:rPr>
            <w:noProof/>
            <w:webHidden/>
          </w:rPr>
          <w:instrText xml:space="preserve"> PAGEREF _Toc504848421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2" w:history="1">
        <w:r w:rsidRPr="000D0224">
          <w:rPr>
            <w:rStyle w:val="Hyperlink"/>
            <w:noProof/>
          </w:rPr>
          <w:t>4.3</w:t>
        </w:r>
        <w:r>
          <w:rPr>
            <w:rFonts w:asciiTheme="minorHAnsi" w:eastAsiaTheme="minorEastAsia" w:hAnsiTheme="minorHAnsi" w:cstheme="minorBidi"/>
            <w:smallCaps w:val="0"/>
            <w:noProof/>
            <w:sz w:val="22"/>
            <w:szCs w:val="22"/>
            <w:lang w:eastAsia="nl-NL"/>
          </w:rPr>
          <w:tab/>
        </w:r>
        <w:r w:rsidRPr="000D0224">
          <w:rPr>
            <w:rStyle w:val="Hyperlink"/>
            <w:noProof/>
          </w:rPr>
          <w:t>Registreren nieuw stembureaulid</w:t>
        </w:r>
        <w:r>
          <w:rPr>
            <w:noProof/>
            <w:webHidden/>
          </w:rPr>
          <w:tab/>
        </w:r>
        <w:r>
          <w:rPr>
            <w:noProof/>
            <w:webHidden/>
          </w:rPr>
          <w:fldChar w:fldCharType="begin"/>
        </w:r>
        <w:r>
          <w:rPr>
            <w:noProof/>
            <w:webHidden/>
          </w:rPr>
          <w:instrText xml:space="preserve"> PAGEREF _Toc504848422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3" w:history="1">
        <w:r w:rsidRPr="000D0224">
          <w:rPr>
            <w:rStyle w:val="Hyperlink"/>
            <w:noProof/>
          </w:rPr>
          <w:t>4.4</w:t>
        </w:r>
        <w:r>
          <w:rPr>
            <w:rFonts w:asciiTheme="minorHAnsi" w:eastAsiaTheme="minorEastAsia" w:hAnsiTheme="minorHAnsi" w:cstheme="minorBidi"/>
            <w:smallCaps w:val="0"/>
            <w:noProof/>
            <w:sz w:val="22"/>
            <w:szCs w:val="22"/>
            <w:lang w:eastAsia="nl-NL"/>
          </w:rPr>
          <w:tab/>
        </w:r>
        <w:r w:rsidRPr="000D0224">
          <w:rPr>
            <w:rStyle w:val="Hyperlink"/>
            <w:noProof/>
          </w:rPr>
          <w:t>Onderhouden (kandidaat) stembureaulid</w:t>
        </w:r>
        <w:r>
          <w:rPr>
            <w:noProof/>
            <w:webHidden/>
          </w:rPr>
          <w:tab/>
        </w:r>
        <w:r>
          <w:rPr>
            <w:noProof/>
            <w:webHidden/>
          </w:rPr>
          <w:fldChar w:fldCharType="begin"/>
        </w:r>
        <w:r>
          <w:rPr>
            <w:noProof/>
            <w:webHidden/>
          </w:rPr>
          <w:instrText xml:space="preserve"> PAGEREF _Toc504848423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4" w:history="1">
        <w:r w:rsidRPr="000D0224">
          <w:rPr>
            <w:rStyle w:val="Hyperlink"/>
            <w:noProof/>
          </w:rPr>
          <w:t>4.5</w:t>
        </w:r>
        <w:r>
          <w:rPr>
            <w:rFonts w:asciiTheme="minorHAnsi" w:eastAsiaTheme="minorEastAsia" w:hAnsiTheme="minorHAnsi" w:cstheme="minorBidi"/>
            <w:smallCaps w:val="0"/>
            <w:noProof/>
            <w:sz w:val="22"/>
            <w:szCs w:val="22"/>
            <w:lang w:eastAsia="nl-NL"/>
          </w:rPr>
          <w:tab/>
        </w:r>
        <w:r w:rsidRPr="000D0224">
          <w:rPr>
            <w:rStyle w:val="Hyperlink"/>
            <w:noProof/>
          </w:rPr>
          <w:t>Stembureau bezetting niet valide</w:t>
        </w:r>
        <w:r>
          <w:rPr>
            <w:noProof/>
            <w:webHidden/>
          </w:rPr>
          <w:tab/>
        </w:r>
        <w:r>
          <w:rPr>
            <w:noProof/>
            <w:webHidden/>
          </w:rPr>
          <w:fldChar w:fldCharType="begin"/>
        </w:r>
        <w:r>
          <w:rPr>
            <w:noProof/>
            <w:webHidden/>
          </w:rPr>
          <w:instrText xml:space="preserve"> PAGEREF _Toc504848424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5" w:history="1">
        <w:r w:rsidRPr="000D0224">
          <w:rPr>
            <w:rStyle w:val="Hyperlink"/>
            <w:noProof/>
          </w:rPr>
          <w:t>4.6</w:t>
        </w:r>
        <w:r>
          <w:rPr>
            <w:rFonts w:asciiTheme="minorHAnsi" w:eastAsiaTheme="minorEastAsia" w:hAnsiTheme="minorHAnsi" w:cstheme="minorBidi"/>
            <w:smallCaps w:val="0"/>
            <w:noProof/>
            <w:sz w:val="22"/>
            <w:szCs w:val="22"/>
            <w:lang w:eastAsia="nl-NL"/>
          </w:rPr>
          <w:tab/>
        </w:r>
        <w:r w:rsidRPr="000D0224">
          <w:rPr>
            <w:rStyle w:val="Hyperlink"/>
            <w:noProof/>
          </w:rPr>
          <w:t>Registreren feitelijke bezetting en betalen stembureauleden / tellers</w:t>
        </w:r>
        <w:r>
          <w:rPr>
            <w:noProof/>
            <w:webHidden/>
          </w:rPr>
          <w:tab/>
        </w:r>
        <w:r>
          <w:rPr>
            <w:noProof/>
            <w:webHidden/>
          </w:rPr>
          <w:fldChar w:fldCharType="begin"/>
        </w:r>
        <w:r>
          <w:rPr>
            <w:noProof/>
            <w:webHidden/>
          </w:rPr>
          <w:instrText xml:space="preserve"> PAGEREF _Toc504848425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6" w:history="1">
        <w:r w:rsidRPr="000D0224">
          <w:rPr>
            <w:rStyle w:val="Hyperlink"/>
            <w:noProof/>
          </w:rPr>
          <w:t>4.7</w:t>
        </w:r>
        <w:r>
          <w:rPr>
            <w:rFonts w:asciiTheme="minorHAnsi" w:eastAsiaTheme="minorEastAsia" w:hAnsiTheme="minorHAnsi" w:cstheme="minorBidi"/>
            <w:smallCaps w:val="0"/>
            <w:noProof/>
            <w:sz w:val="22"/>
            <w:szCs w:val="22"/>
            <w:lang w:eastAsia="nl-NL"/>
          </w:rPr>
          <w:tab/>
        </w:r>
        <w:r w:rsidRPr="000D0224">
          <w:rPr>
            <w:rStyle w:val="Hyperlink"/>
            <w:noProof/>
          </w:rPr>
          <w:t>Rapporteren stembureau bezetting</w:t>
        </w:r>
        <w:r>
          <w:rPr>
            <w:noProof/>
            <w:webHidden/>
          </w:rPr>
          <w:tab/>
        </w:r>
        <w:r>
          <w:rPr>
            <w:noProof/>
            <w:webHidden/>
          </w:rPr>
          <w:fldChar w:fldCharType="begin"/>
        </w:r>
        <w:r>
          <w:rPr>
            <w:noProof/>
            <w:webHidden/>
          </w:rPr>
          <w:instrText xml:space="preserve"> PAGEREF _Toc504848426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7" w:history="1">
        <w:r w:rsidRPr="000D0224">
          <w:rPr>
            <w:rStyle w:val="Hyperlink"/>
            <w:noProof/>
          </w:rPr>
          <w:t>4.8</w:t>
        </w:r>
        <w:r>
          <w:rPr>
            <w:rFonts w:asciiTheme="minorHAnsi" w:eastAsiaTheme="minorEastAsia" w:hAnsiTheme="minorHAnsi" w:cstheme="minorBidi"/>
            <w:smallCaps w:val="0"/>
            <w:noProof/>
            <w:sz w:val="22"/>
            <w:szCs w:val="22"/>
            <w:lang w:eastAsia="nl-NL"/>
          </w:rPr>
          <w:tab/>
        </w:r>
        <w:r w:rsidRPr="000D0224">
          <w:rPr>
            <w:rStyle w:val="Hyperlink"/>
            <w:noProof/>
          </w:rPr>
          <w:t>Afhandelen printen mislukt</w:t>
        </w:r>
        <w:r>
          <w:rPr>
            <w:noProof/>
            <w:webHidden/>
          </w:rPr>
          <w:tab/>
        </w:r>
        <w:r>
          <w:rPr>
            <w:noProof/>
            <w:webHidden/>
          </w:rPr>
          <w:fldChar w:fldCharType="begin"/>
        </w:r>
        <w:r>
          <w:rPr>
            <w:noProof/>
            <w:webHidden/>
          </w:rPr>
          <w:instrText xml:space="preserve"> PAGEREF _Toc504848427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28" w:history="1">
        <w:r w:rsidRPr="000D0224">
          <w:rPr>
            <w:rStyle w:val="Hyperlink"/>
            <w:noProof/>
          </w:rPr>
          <w:t>4.9</w:t>
        </w:r>
        <w:r>
          <w:rPr>
            <w:rFonts w:asciiTheme="minorHAnsi" w:eastAsiaTheme="minorEastAsia" w:hAnsiTheme="minorHAnsi" w:cstheme="minorBidi"/>
            <w:smallCaps w:val="0"/>
            <w:noProof/>
            <w:sz w:val="22"/>
            <w:szCs w:val="22"/>
            <w:lang w:eastAsia="nl-NL"/>
          </w:rPr>
          <w:tab/>
        </w:r>
        <w:r w:rsidRPr="000D0224">
          <w:rPr>
            <w:rStyle w:val="Hyperlink"/>
            <w:noProof/>
          </w:rPr>
          <w:t>Afhandelen creëren document mislukt</w:t>
        </w:r>
        <w:r>
          <w:rPr>
            <w:noProof/>
            <w:webHidden/>
          </w:rPr>
          <w:tab/>
        </w:r>
        <w:r>
          <w:rPr>
            <w:noProof/>
            <w:webHidden/>
          </w:rPr>
          <w:fldChar w:fldCharType="begin"/>
        </w:r>
        <w:r>
          <w:rPr>
            <w:noProof/>
            <w:webHidden/>
          </w:rPr>
          <w:instrText xml:space="preserve"> PAGEREF _Toc504848428 \h </w:instrText>
        </w:r>
        <w:r>
          <w:rPr>
            <w:noProof/>
            <w:webHidden/>
          </w:rPr>
        </w:r>
        <w:r>
          <w:rPr>
            <w:noProof/>
            <w:webHidden/>
          </w:rPr>
          <w:fldChar w:fldCharType="separate"/>
        </w:r>
        <w:r w:rsidR="003E2636">
          <w:rPr>
            <w:noProof/>
            <w:webHidden/>
          </w:rPr>
          <w:t>5</w:t>
        </w:r>
        <w:r>
          <w:rPr>
            <w:noProof/>
            <w:webHidden/>
          </w:rPr>
          <w:fldChar w:fldCharType="end"/>
        </w:r>
      </w:hyperlink>
    </w:p>
    <w:p w:rsidR="000A6297" w:rsidRDefault="000A6297">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429" w:history="1">
        <w:r w:rsidRPr="000D0224">
          <w:rPr>
            <w:rStyle w:val="Hyperlink"/>
            <w:noProof/>
          </w:rPr>
          <w:t>5.</w:t>
        </w:r>
        <w:r>
          <w:rPr>
            <w:rFonts w:asciiTheme="minorHAnsi" w:eastAsiaTheme="minorEastAsia" w:hAnsiTheme="minorHAnsi" w:cstheme="minorBidi"/>
            <w:b w:val="0"/>
            <w:bCs w:val="0"/>
            <w:caps w:val="0"/>
            <w:noProof/>
            <w:sz w:val="22"/>
            <w:szCs w:val="22"/>
            <w:lang w:eastAsia="nl-NL"/>
          </w:rPr>
          <w:tab/>
        </w:r>
        <w:r w:rsidRPr="000D0224">
          <w:rPr>
            <w:rStyle w:val="Hyperlink"/>
            <w:noProof/>
          </w:rPr>
          <w:t>Postcondities</w:t>
        </w:r>
        <w:r>
          <w:rPr>
            <w:noProof/>
            <w:webHidden/>
          </w:rPr>
          <w:tab/>
        </w:r>
        <w:r>
          <w:rPr>
            <w:noProof/>
            <w:webHidden/>
          </w:rPr>
          <w:fldChar w:fldCharType="begin"/>
        </w:r>
        <w:r>
          <w:rPr>
            <w:noProof/>
            <w:webHidden/>
          </w:rPr>
          <w:instrText xml:space="preserve"> PAGEREF _Toc504848429 \h </w:instrText>
        </w:r>
        <w:r>
          <w:rPr>
            <w:noProof/>
            <w:webHidden/>
          </w:rPr>
        </w:r>
        <w:r>
          <w:rPr>
            <w:noProof/>
            <w:webHidden/>
          </w:rPr>
          <w:fldChar w:fldCharType="separate"/>
        </w:r>
        <w:r w:rsidR="003E2636">
          <w:rPr>
            <w:noProof/>
            <w:webHidden/>
          </w:rPr>
          <w:t>6</w:t>
        </w:r>
        <w:r>
          <w:rPr>
            <w:noProof/>
            <w:webHidden/>
          </w:rPr>
          <w:fldChar w:fldCharType="end"/>
        </w:r>
      </w:hyperlink>
    </w:p>
    <w:p w:rsidR="000A6297" w:rsidRDefault="000A6297">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430" w:history="1">
        <w:r w:rsidRPr="000D0224">
          <w:rPr>
            <w:rStyle w:val="Hyperlink"/>
            <w:noProof/>
          </w:rPr>
          <w:t>6.</w:t>
        </w:r>
        <w:r>
          <w:rPr>
            <w:rFonts w:asciiTheme="minorHAnsi" w:eastAsiaTheme="minorEastAsia" w:hAnsiTheme="minorHAnsi" w:cstheme="minorBidi"/>
            <w:b w:val="0"/>
            <w:bCs w:val="0"/>
            <w:caps w:val="0"/>
            <w:noProof/>
            <w:sz w:val="22"/>
            <w:szCs w:val="22"/>
            <w:lang w:eastAsia="nl-NL"/>
          </w:rPr>
          <w:tab/>
        </w:r>
        <w:r w:rsidRPr="000D0224">
          <w:rPr>
            <w:rStyle w:val="Hyperlink"/>
            <w:noProof/>
          </w:rPr>
          <w:t>Subflows</w:t>
        </w:r>
        <w:r>
          <w:rPr>
            <w:noProof/>
            <w:webHidden/>
          </w:rPr>
          <w:tab/>
        </w:r>
        <w:r>
          <w:rPr>
            <w:noProof/>
            <w:webHidden/>
          </w:rPr>
          <w:fldChar w:fldCharType="begin"/>
        </w:r>
        <w:r>
          <w:rPr>
            <w:noProof/>
            <w:webHidden/>
          </w:rPr>
          <w:instrText xml:space="preserve"> PAGEREF _Toc504848430 \h </w:instrText>
        </w:r>
        <w:r>
          <w:rPr>
            <w:noProof/>
            <w:webHidden/>
          </w:rPr>
        </w:r>
        <w:r>
          <w:rPr>
            <w:noProof/>
            <w:webHidden/>
          </w:rPr>
          <w:fldChar w:fldCharType="separate"/>
        </w:r>
        <w:r w:rsidR="003E2636">
          <w:rPr>
            <w:noProof/>
            <w:webHidden/>
          </w:rPr>
          <w:t>6</w:t>
        </w:r>
        <w:r>
          <w:rPr>
            <w:noProof/>
            <w:webHidden/>
          </w:rPr>
          <w:fldChar w:fldCharType="end"/>
        </w:r>
      </w:hyperlink>
    </w:p>
    <w:p w:rsidR="000A6297" w:rsidRDefault="000A6297">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431" w:history="1">
        <w:r w:rsidRPr="000D0224">
          <w:rPr>
            <w:rStyle w:val="Hyperlink"/>
            <w:noProof/>
          </w:rPr>
          <w:t>7.</w:t>
        </w:r>
        <w:r>
          <w:rPr>
            <w:rFonts w:asciiTheme="minorHAnsi" w:eastAsiaTheme="minorEastAsia" w:hAnsiTheme="minorHAnsi" w:cstheme="minorBidi"/>
            <w:b w:val="0"/>
            <w:bCs w:val="0"/>
            <w:caps w:val="0"/>
            <w:noProof/>
            <w:sz w:val="22"/>
            <w:szCs w:val="22"/>
            <w:lang w:eastAsia="nl-NL"/>
          </w:rPr>
          <w:tab/>
        </w:r>
        <w:r w:rsidRPr="000D0224">
          <w:rPr>
            <w:rStyle w:val="Hyperlink"/>
            <w:noProof/>
          </w:rPr>
          <w:t>Speciale Requirements</w:t>
        </w:r>
        <w:r>
          <w:rPr>
            <w:noProof/>
            <w:webHidden/>
          </w:rPr>
          <w:tab/>
        </w:r>
        <w:r>
          <w:rPr>
            <w:noProof/>
            <w:webHidden/>
          </w:rPr>
          <w:fldChar w:fldCharType="begin"/>
        </w:r>
        <w:r>
          <w:rPr>
            <w:noProof/>
            <w:webHidden/>
          </w:rPr>
          <w:instrText xml:space="preserve"> PAGEREF _Toc504848431 \h </w:instrText>
        </w:r>
        <w:r>
          <w:rPr>
            <w:noProof/>
            <w:webHidden/>
          </w:rPr>
        </w:r>
        <w:r>
          <w:rPr>
            <w:noProof/>
            <w:webHidden/>
          </w:rPr>
          <w:fldChar w:fldCharType="separate"/>
        </w:r>
        <w:r w:rsidR="003E2636">
          <w:rPr>
            <w:noProof/>
            <w:webHidden/>
          </w:rPr>
          <w:t>6</w:t>
        </w:r>
        <w:r>
          <w:rPr>
            <w:noProof/>
            <w:webHidden/>
          </w:rPr>
          <w:fldChar w:fldCharType="end"/>
        </w:r>
      </w:hyperlink>
    </w:p>
    <w:p w:rsidR="000A6297" w:rsidRDefault="000A6297">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432" w:history="1">
        <w:r w:rsidRPr="000D0224">
          <w:rPr>
            <w:rStyle w:val="Hyperlink"/>
            <w:noProof/>
          </w:rPr>
          <w:t>7.1</w:t>
        </w:r>
        <w:r>
          <w:rPr>
            <w:rFonts w:asciiTheme="minorHAnsi" w:eastAsiaTheme="minorEastAsia" w:hAnsiTheme="minorHAnsi" w:cstheme="minorBidi"/>
            <w:smallCaps w:val="0"/>
            <w:noProof/>
            <w:sz w:val="22"/>
            <w:szCs w:val="22"/>
            <w:lang w:eastAsia="nl-NL"/>
          </w:rPr>
          <w:tab/>
        </w:r>
        <w:r w:rsidRPr="000D0224">
          <w:rPr>
            <w:rStyle w:val="Hyperlink"/>
            <w:noProof/>
          </w:rPr>
          <w:t>Bepaling stembureau bezetting</w:t>
        </w:r>
        <w:r>
          <w:rPr>
            <w:noProof/>
            <w:webHidden/>
          </w:rPr>
          <w:tab/>
        </w:r>
        <w:r>
          <w:rPr>
            <w:noProof/>
            <w:webHidden/>
          </w:rPr>
          <w:fldChar w:fldCharType="begin"/>
        </w:r>
        <w:r>
          <w:rPr>
            <w:noProof/>
            <w:webHidden/>
          </w:rPr>
          <w:instrText xml:space="preserve"> PAGEREF _Toc504848432 \h </w:instrText>
        </w:r>
        <w:r>
          <w:rPr>
            <w:noProof/>
            <w:webHidden/>
          </w:rPr>
        </w:r>
        <w:r>
          <w:rPr>
            <w:noProof/>
            <w:webHidden/>
          </w:rPr>
          <w:fldChar w:fldCharType="separate"/>
        </w:r>
        <w:r w:rsidR="003E2636">
          <w:rPr>
            <w:noProof/>
            <w:webHidden/>
          </w:rPr>
          <w:t>6</w:t>
        </w:r>
        <w:r>
          <w:rPr>
            <w:noProof/>
            <w:webHidden/>
          </w:rPr>
          <w:fldChar w:fldCharType="end"/>
        </w:r>
      </w:hyperlink>
    </w:p>
    <w:p w:rsidR="000A6297" w:rsidRDefault="000A6297">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433" w:history="1">
        <w:r w:rsidRPr="000D0224">
          <w:rPr>
            <w:rStyle w:val="Hyperlink"/>
            <w:noProof/>
          </w:rPr>
          <w:t>8.</w:t>
        </w:r>
        <w:r>
          <w:rPr>
            <w:rFonts w:asciiTheme="minorHAnsi" w:eastAsiaTheme="minorEastAsia" w:hAnsiTheme="minorHAnsi" w:cstheme="minorBidi"/>
            <w:b w:val="0"/>
            <w:bCs w:val="0"/>
            <w:caps w:val="0"/>
            <w:noProof/>
            <w:sz w:val="22"/>
            <w:szCs w:val="22"/>
            <w:lang w:eastAsia="nl-NL"/>
          </w:rPr>
          <w:tab/>
        </w:r>
        <w:r w:rsidRPr="000D0224">
          <w:rPr>
            <w:rStyle w:val="Hyperlink"/>
            <w:noProof/>
          </w:rPr>
          <w:t>Publieke Extension Points</w:t>
        </w:r>
        <w:r>
          <w:rPr>
            <w:noProof/>
            <w:webHidden/>
          </w:rPr>
          <w:tab/>
        </w:r>
        <w:r>
          <w:rPr>
            <w:noProof/>
            <w:webHidden/>
          </w:rPr>
          <w:fldChar w:fldCharType="begin"/>
        </w:r>
        <w:r>
          <w:rPr>
            <w:noProof/>
            <w:webHidden/>
          </w:rPr>
          <w:instrText xml:space="preserve"> PAGEREF _Toc504848433 \h </w:instrText>
        </w:r>
        <w:r>
          <w:rPr>
            <w:noProof/>
            <w:webHidden/>
          </w:rPr>
        </w:r>
        <w:r>
          <w:rPr>
            <w:noProof/>
            <w:webHidden/>
          </w:rPr>
          <w:fldChar w:fldCharType="separate"/>
        </w:r>
        <w:r w:rsidR="003E2636">
          <w:rPr>
            <w:noProof/>
            <w:webHidden/>
          </w:rPr>
          <w:t>6</w:t>
        </w:r>
        <w:r>
          <w:rPr>
            <w:noProof/>
            <w:webHidden/>
          </w:rPr>
          <w:fldChar w:fldCharType="end"/>
        </w:r>
      </w:hyperlink>
    </w:p>
    <w:p w:rsidR="00052CD1" w:rsidRPr="00DA76D0" w:rsidRDefault="00B4639C" w:rsidP="005F595E">
      <w:pPr>
        <w:pStyle w:val="Titel"/>
        <w:suppressAutoHyphens w:val="0"/>
        <w:ind w:left="720"/>
        <w:rPr>
          <w:rFonts w:ascii="Times New Roman" w:hAnsi="Times New Roman"/>
          <w:sz w:val="20"/>
        </w:rPr>
      </w:pPr>
      <w:r w:rsidRPr="00DA76D0">
        <w:rPr>
          <w:rFonts w:ascii="Times New Roman" w:hAnsi="Times New Roman"/>
          <w:sz w:val="20"/>
        </w:rPr>
        <w:fldChar w:fldCharType="end"/>
      </w:r>
    </w:p>
    <w:p w:rsidR="008F5067" w:rsidRPr="00DA76D0" w:rsidRDefault="00052CD1" w:rsidP="008F5067">
      <w:pPr>
        <w:pStyle w:val="Kop1"/>
        <w:rPr>
          <w:lang w:val="nl-NL"/>
        </w:rPr>
      </w:pPr>
      <w:r w:rsidRPr="00DA76D0">
        <w:rPr>
          <w:lang w:val="nl-NL"/>
        </w:rPr>
        <w:br w:type="page"/>
      </w:r>
      <w:bookmarkStart w:id="0" w:name="_Toc242860194"/>
      <w:bookmarkStart w:id="1" w:name="_Toc242860226"/>
      <w:bookmarkStart w:id="2" w:name="_Toc242860252"/>
      <w:bookmarkStart w:id="3" w:name="_Toc242860303"/>
      <w:bookmarkStart w:id="4" w:name="_Toc242860309"/>
      <w:bookmarkStart w:id="5" w:name="_Toc242860334"/>
      <w:bookmarkStart w:id="6" w:name="_Toc246384108"/>
      <w:bookmarkStart w:id="7" w:name="_Toc246384141"/>
      <w:bookmarkStart w:id="8" w:name="_Toc504848414"/>
      <w:bookmarkEnd w:id="0"/>
      <w:bookmarkEnd w:id="1"/>
      <w:bookmarkEnd w:id="2"/>
      <w:bookmarkEnd w:id="3"/>
      <w:bookmarkEnd w:id="4"/>
      <w:bookmarkEnd w:id="5"/>
      <w:r w:rsidR="008F5067" w:rsidRPr="00DA76D0">
        <w:rPr>
          <w:lang w:val="nl-NL"/>
        </w:rPr>
        <w:lastRenderedPageBreak/>
        <w:t>Inleiding</w:t>
      </w:r>
      <w:bookmarkEnd w:id="6"/>
      <w:bookmarkEnd w:id="7"/>
      <w:bookmarkEnd w:id="8"/>
    </w:p>
    <w:p w:rsidR="008F5067" w:rsidRPr="00DA76D0" w:rsidRDefault="00C03331" w:rsidP="008F5067">
      <w:pPr>
        <w:pStyle w:val="Kop2"/>
        <w:rPr>
          <w:lang w:val="nl-NL"/>
        </w:rPr>
      </w:pPr>
      <w:bookmarkStart w:id="9" w:name="_Toc504848415"/>
      <w:r w:rsidRPr="00DA76D0">
        <w:rPr>
          <w:lang w:val="nl-NL"/>
        </w:rPr>
        <w:t>Beknopte omschrijving</w:t>
      </w:r>
      <w:bookmarkEnd w:id="9"/>
    </w:p>
    <w:p w:rsidR="003F42DE" w:rsidRPr="00C8007D" w:rsidRDefault="00A55F41" w:rsidP="00C8007D">
      <w:pPr>
        <w:pStyle w:val="Plattetekst"/>
        <w:rPr>
          <w:rFonts w:ascii="Verdana" w:hAnsi="Verdana"/>
          <w:color w:val="C00000"/>
          <w:sz w:val="18"/>
          <w:szCs w:val="18"/>
        </w:rPr>
      </w:pPr>
      <w:r w:rsidRPr="00DA76D0">
        <w:rPr>
          <w:rFonts w:ascii="Verdana" w:hAnsi="Verdana"/>
          <w:sz w:val="18"/>
          <w:szCs w:val="18"/>
        </w:rPr>
        <w:t>Met dez</w:t>
      </w:r>
      <w:r w:rsidR="009D3ED8" w:rsidRPr="00DA76D0">
        <w:rPr>
          <w:rFonts w:ascii="Verdana" w:hAnsi="Verdana"/>
          <w:sz w:val="18"/>
          <w:szCs w:val="18"/>
        </w:rPr>
        <w:t xml:space="preserve">e use case kan een </w:t>
      </w:r>
      <w:r w:rsidR="009F3F99" w:rsidRPr="00DA76D0">
        <w:rPr>
          <w:rFonts w:ascii="Verdana" w:hAnsi="Verdana"/>
          <w:i/>
          <w:sz w:val="18"/>
          <w:szCs w:val="18"/>
        </w:rPr>
        <w:t>Behandelaar</w:t>
      </w:r>
      <w:r w:rsidR="00251780" w:rsidRPr="00DA76D0">
        <w:rPr>
          <w:rFonts w:ascii="Verdana" w:hAnsi="Verdana"/>
          <w:sz w:val="18"/>
          <w:szCs w:val="18"/>
        </w:rPr>
        <w:t xml:space="preserve"> </w:t>
      </w:r>
      <w:r w:rsidR="00294F66" w:rsidRPr="00A0616A">
        <w:rPr>
          <w:rFonts w:ascii="Verdana" w:hAnsi="Verdana"/>
          <w:b/>
          <w:sz w:val="18"/>
          <w:szCs w:val="18"/>
        </w:rPr>
        <w:t>stembureauleden</w:t>
      </w:r>
      <w:r w:rsidR="0079387E" w:rsidRPr="00A0616A">
        <w:rPr>
          <w:rFonts w:ascii="Verdana" w:hAnsi="Verdana"/>
          <w:sz w:val="18"/>
          <w:szCs w:val="18"/>
        </w:rPr>
        <w:t xml:space="preserve"> </w:t>
      </w:r>
      <w:r w:rsidR="00A0616A" w:rsidRPr="00A0616A">
        <w:rPr>
          <w:rFonts w:ascii="Verdana" w:hAnsi="Verdana"/>
          <w:sz w:val="18"/>
          <w:szCs w:val="18"/>
        </w:rPr>
        <w:t>w</w:t>
      </w:r>
      <w:r w:rsidR="00A0616A">
        <w:rPr>
          <w:rFonts w:ascii="Verdana" w:hAnsi="Verdana"/>
          <w:sz w:val="18"/>
          <w:szCs w:val="18"/>
        </w:rPr>
        <w:t xml:space="preserve">erven, </w:t>
      </w:r>
      <w:r w:rsidR="0079387E" w:rsidRPr="00A0616A">
        <w:rPr>
          <w:rFonts w:ascii="Verdana" w:hAnsi="Verdana"/>
          <w:sz w:val="18"/>
          <w:szCs w:val="18"/>
        </w:rPr>
        <w:t>registreren</w:t>
      </w:r>
      <w:r w:rsidR="00A0616A">
        <w:rPr>
          <w:rFonts w:ascii="Verdana" w:hAnsi="Verdana"/>
          <w:sz w:val="18"/>
          <w:szCs w:val="18"/>
        </w:rPr>
        <w:t xml:space="preserve">, benoemen en </w:t>
      </w:r>
      <w:r w:rsidR="0079387E">
        <w:rPr>
          <w:rFonts w:ascii="Verdana" w:hAnsi="Verdana"/>
          <w:sz w:val="18"/>
          <w:szCs w:val="18"/>
        </w:rPr>
        <w:t>onderhouden</w:t>
      </w:r>
      <w:r w:rsidR="00616806" w:rsidRPr="00DA76D0">
        <w:rPr>
          <w:rFonts w:ascii="Verdana" w:hAnsi="Verdana"/>
          <w:sz w:val="18"/>
          <w:szCs w:val="18"/>
        </w:rPr>
        <w:t>.</w:t>
      </w:r>
      <w:r w:rsidR="0079387E">
        <w:rPr>
          <w:rFonts w:ascii="Verdana" w:hAnsi="Verdana"/>
          <w:sz w:val="18"/>
          <w:szCs w:val="18"/>
        </w:rPr>
        <w:t xml:space="preserve"> </w:t>
      </w:r>
      <w:r w:rsidR="003F42DE">
        <w:rPr>
          <w:rFonts w:ascii="Verdana" w:hAnsi="Verdana"/>
          <w:sz w:val="18"/>
          <w:szCs w:val="18"/>
        </w:rPr>
        <w:br/>
      </w:r>
    </w:p>
    <w:p w:rsidR="008F5067" w:rsidRPr="00DA76D0" w:rsidRDefault="008F5067" w:rsidP="008F5067">
      <w:pPr>
        <w:pStyle w:val="Kop2"/>
        <w:rPr>
          <w:lang w:val="nl-NL"/>
        </w:rPr>
      </w:pPr>
      <w:bookmarkStart w:id="10" w:name="_Toc246384113"/>
      <w:bookmarkStart w:id="11" w:name="_Toc246384146"/>
      <w:bookmarkStart w:id="12" w:name="_Toc504848416"/>
      <w:r w:rsidRPr="00DA76D0">
        <w:rPr>
          <w:lang w:val="nl-NL"/>
        </w:rPr>
        <w:t>Referenties</w:t>
      </w:r>
      <w:bookmarkEnd w:id="10"/>
      <w:bookmarkEnd w:id="11"/>
      <w:bookmarkEnd w:id="12"/>
    </w:p>
    <w:tbl>
      <w:tblPr>
        <w:tblW w:w="872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4708"/>
        <w:gridCol w:w="1309"/>
        <w:gridCol w:w="966"/>
        <w:gridCol w:w="1173"/>
      </w:tblGrid>
      <w:tr w:rsidR="008F5067" w:rsidRPr="00DA76D0" w:rsidTr="00237B9E">
        <w:tc>
          <w:tcPr>
            <w:tcW w:w="565" w:type="dxa"/>
            <w:shd w:val="clear" w:color="auto" w:fill="FFFF99"/>
          </w:tcPr>
          <w:p w:rsidR="008F5067" w:rsidRPr="00DA76D0" w:rsidRDefault="00E22CE9" w:rsidP="00D109DF">
            <w:pPr>
              <w:pStyle w:val="Plattetekst"/>
              <w:ind w:left="0"/>
              <w:rPr>
                <w:rFonts w:ascii="Verdana" w:hAnsi="Verdana"/>
                <w:b/>
                <w:sz w:val="18"/>
              </w:rPr>
            </w:pPr>
            <w:r w:rsidRPr="00DA76D0">
              <w:rPr>
                <w:rFonts w:ascii="Verdana" w:hAnsi="Verdana"/>
                <w:b/>
                <w:sz w:val="18"/>
              </w:rPr>
              <w:t>#</w:t>
            </w:r>
          </w:p>
        </w:tc>
        <w:tc>
          <w:tcPr>
            <w:tcW w:w="4708" w:type="dxa"/>
            <w:shd w:val="clear" w:color="auto" w:fill="FFFF99"/>
          </w:tcPr>
          <w:p w:rsidR="008F5067" w:rsidRPr="00DA76D0" w:rsidRDefault="008F5067" w:rsidP="00D109DF">
            <w:pPr>
              <w:pStyle w:val="Plattetekst"/>
              <w:ind w:left="0"/>
              <w:rPr>
                <w:rFonts w:ascii="Verdana" w:hAnsi="Verdana"/>
                <w:b/>
                <w:sz w:val="18"/>
              </w:rPr>
            </w:pPr>
            <w:r w:rsidRPr="00DA76D0">
              <w:rPr>
                <w:rFonts w:ascii="Verdana" w:hAnsi="Verdana"/>
                <w:b/>
                <w:sz w:val="18"/>
              </w:rPr>
              <w:t>Document</w:t>
            </w:r>
          </w:p>
        </w:tc>
        <w:tc>
          <w:tcPr>
            <w:tcW w:w="1309"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Organisatie</w:t>
            </w:r>
          </w:p>
        </w:tc>
        <w:tc>
          <w:tcPr>
            <w:tcW w:w="966"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Versie</w:t>
            </w:r>
          </w:p>
        </w:tc>
        <w:tc>
          <w:tcPr>
            <w:tcW w:w="1173"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Datum</w:t>
            </w:r>
          </w:p>
        </w:tc>
      </w:tr>
      <w:tr w:rsidR="00237B9E" w:rsidRPr="00DA76D0" w:rsidTr="00237B9E">
        <w:tc>
          <w:tcPr>
            <w:tcW w:w="565" w:type="dxa"/>
          </w:tcPr>
          <w:p w:rsidR="00237B9E" w:rsidRPr="00DA76D0" w:rsidRDefault="00237B9E" w:rsidP="00237B9E">
            <w:pPr>
              <w:pStyle w:val="Plattetekst"/>
              <w:numPr>
                <w:ilvl w:val="0"/>
                <w:numId w:val="29"/>
              </w:numPr>
              <w:rPr>
                <w:rFonts w:ascii="Verdana" w:hAnsi="Verdana"/>
                <w:sz w:val="18"/>
              </w:rPr>
            </w:pPr>
            <w:bookmarkStart w:id="13" w:name="_Ref295309029"/>
          </w:p>
        </w:tc>
        <w:bookmarkEnd w:id="13"/>
        <w:tc>
          <w:tcPr>
            <w:tcW w:w="4708" w:type="dxa"/>
          </w:tcPr>
          <w:p w:rsidR="00237B9E" w:rsidRPr="00DA76D0" w:rsidRDefault="00237B9E" w:rsidP="00AE37CC">
            <w:pPr>
              <w:pStyle w:val="Plattetekst"/>
              <w:ind w:left="0"/>
              <w:rPr>
                <w:rFonts w:ascii="Verdana" w:hAnsi="Verdana"/>
                <w:sz w:val="18"/>
              </w:rPr>
            </w:pPr>
          </w:p>
        </w:tc>
        <w:tc>
          <w:tcPr>
            <w:tcW w:w="1309" w:type="dxa"/>
          </w:tcPr>
          <w:p w:rsidR="00237B9E" w:rsidRPr="00DA76D0" w:rsidRDefault="00237B9E" w:rsidP="00AE37CC">
            <w:pPr>
              <w:pStyle w:val="Plattetekst"/>
              <w:ind w:left="0"/>
              <w:rPr>
                <w:rFonts w:ascii="Verdana" w:hAnsi="Verdana"/>
                <w:sz w:val="18"/>
              </w:rPr>
            </w:pPr>
          </w:p>
        </w:tc>
        <w:tc>
          <w:tcPr>
            <w:tcW w:w="966" w:type="dxa"/>
          </w:tcPr>
          <w:p w:rsidR="00237B9E" w:rsidRPr="00DA76D0" w:rsidRDefault="00237B9E" w:rsidP="00D109DF">
            <w:pPr>
              <w:pStyle w:val="Plattetekst"/>
              <w:ind w:left="0"/>
              <w:rPr>
                <w:rFonts w:ascii="Verdana" w:hAnsi="Verdana"/>
                <w:sz w:val="18"/>
              </w:rPr>
            </w:pPr>
          </w:p>
        </w:tc>
        <w:tc>
          <w:tcPr>
            <w:tcW w:w="1173" w:type="dxa"/>
          </w:tcPr>
          <w:p w:rsidR="00237B9E" w:rsidRPr="00DA76D0" w:rsidRDefault="00237B9E" w:rsidP="00D109DF">
            <w:pPr>
              <w:pStyle w:val="Plattetekst"/>
              <w:ind w:left="0"/>
              <w:rPr>
                <w:rFonts w:ascii="Verdana" w:hAnsi="Verdana"/>
                <w:sz w:val="18"/>
              </w:rPr>
            </w:pPr>
          </w:p>
        </w:tc>
      </w:tr>
    </w:tbl>
    <w:p w:rsidR="008F5067" w:rsidRPr="00DA76D0" w:rsidRDefault="00AC130C" w:rsidP="00AC130C">
      <w:pPr>
        <w:pStyle w:val="VerborgenTekst"/>
      </w:pPr>
      <w:r w:rsidRPr="00DA76D0">
        <w:t>Alleen referenties opnemen indien er daadwerkelijk naar verwezen wordt binnen deze use case</w:t>
      </w:r>
    </w:p>
    <w:p w:rsidR="008F5067" w:rsidRPr="00DA76D0" w:rsidRDefault="008F5067" w:rsidP="008F5067">
      <w:pPr>
        <w:pStyle w:val="Kop1"/>
        <w:rPr>
          <w:lang w:val="nl-NL"/>
        </w:rPr>
      </w:pPr>
      <w:bookmarkStart w:id="14" w:name="_Toc159292945"/>
      <w:bookmarkStart w:id="15" w:name="_Toc160883885"/>
      <w:bookmarkStart w:id="16" w:name="_Toc246384114"/>
      <w:bookmarkStart w:id="17" w:name="_Toc246384147"/>
      <w:bookmarkStart w:id="18" w:name="_Toc504848417"/>
      <w:r w:rsidRPr="00DA76D0">
        <w:rPr>
          <w:lang w:val="nl-NL"/>
        </w:rPr>
        <w:t>Precondi</w:t>
      </w:r>
      <w:bookmarkEnd w:id="14"/>
      <w:bookmarkEnd w:id="15"/>
      <w:r w:rsidRPr="00DA76D0">
        <w:rPr>
          <w:lang w:val="nl-NL"/>
        </w:rPr>
        <w:t>tie</w:t>
      </w:r>
      <w:bookmarkEnd w:id="16"/>
      <w:bookmarkEnd w:id="17"/>
      <w:bookmarkEnd w:id="18"/>
    </w:p>
    <w:p w:rsidR="008F5067" w:rsidRPr="00DA76D0" w:rsidRDefault="00E825F1" w:rsidP="00E825F1">
      <w:pPr>
        <w:pStyle w:val="Plattetekst"/>
        <w:rPr>
          <w:rFonts w:ascii="Verdana" w:hAnsi="Verdana"/>
          <w:sz w:val="18"/>
        </w:rPr>
      </w:pPr>
      <w:r w:rsidRPr="00DA76D0">
        <w:rPr>
          <w:rFonts w:ascii="Verdana" w:hAnsi="Verdana"/>
          <w:sz w:val="18"/>
        </w:rPr>
        <w:t>N.v.t.</w:t>
      </w:r>
    </w:p>
    <w:p w:rsidR="008F5067" w:rsidRPr="00DA76D0" w:rsidRDefault="008F5067" w:rsidP="00F82E68">
      <w:pPr>
        <w:pStyle w:val="Kop1"/>
        <w:rPr>
          <w:lang w:val="nl-NL"/>
        </w:rPr>
      </w:pPr>
      <w:bookmarkStart w:id="19" w:name="_Toc246384116"/>
      <w:bookmarkStart w:id="20" w:name="_Toc246384149"/>
      <w:bookmarkStart w:id="21" w:name="_Toc504848418"/>
      <w:r w:rsidRPr="00DA76D0">
        <w:rPr>
          <w:lang w:val="nl-NL"/>
        </w:rPr>
        <w:t>Regulier verloo</w:t>
      </w:r>
      <w:bookmarkEnd w:id="19"/>
      <w:bookmarkEnd w:id="20"/>
      <w:r w:rsidR="00F82E68" w:rsidRPr="00DA76D0">
        <w:rPr>
          <w:lang w:val="nl-NL"/>
        </w:rPr>
        <w:t>p</w:t>
      </w:r>
      <w:bookmarkEnd w:id="21"/>
    </w:p>
    <w:p w:rsidR="0079387E" w:rsidRDefault="0079387E" w:rsidP="0079387E">
      <w:pPr>
        <w:pStyle w:val="Plattetekst"/>
        <w:rPr>
          <w:rFonts w:ascii="Verdana" w:hAnsi="Verdana"/>
          <w:sz w:val="18"/>
          <w:szCs w:val="18"/>
        </w:rPr>
      </w:pPr>
      <w:r>
        <w:rPr>
          <w:rFonts w:ascii="Verdana" w:hAnsi="Verdana"/>
          <w:sz w:val="18"/>
          <w:szCs w:val="18"/>
        </w:rPr>
        <w:t xml:space="preserve">Use Case start wanneer een </w:t>
      </w:r>
      <w:r>
        <w:rPr>
          <w:rFonts w:ascii="Verdana" w:hAnsi="Verdana"/>
          <w:i/>
          <w:sz w:val="18"/>
          <w:szCs w:val="18"/>
        </w:rPr>
        <w:t>B</w:t>
      </w:r>
      <w:r w:rsidRPr="0079387E">
        <w:rPr>
          <w:rFonts w:ascii="Verdana" w:hAnsi="Verdana"/>
          <w:i/>
          <w:sz w:val="18"/>
          <w:szCs w:val="18"/>
        </w:rPr>
        <w:t>ehandelaar</w:t>
      </w:r>
      <w:r w:rsidRPr="00DA76D0">
        <w:rPr>
          <w:rFonts w:ascii="Verdana" w:hAnsi="Verdana"/>
          <w:sz w:val="18"/>
          <w:szCs w:val="18"/>
        </w:rPr>
        <w:t xml:space="preserve"> aangeeft </w:t>
      </w:r>
      <w:r w:rsidR="003F42DE" w:rsidRPr="003F42DE">
        <w:rPr>
          <w:rFonts w:ascii="Verdana" w:hAnsi="Verdana"/>
          <w:b/>
          <w:sz w:val="18"/>
          <w:szCs w:val="18"/>
        </w:rPr>
        <w:t>stembureauleden</w:t>
      </w:r>
      <w:r>
        <w:rPr>
          <w:rFonts w:ascii="Verdana" w:hAnsi="Verdana"/>
          <w:sz w:val="18"/>
          <w:szCs w:val="18"/>
        </w:rPr>
        <w:t xml:space="preserve"> </w:t>
      </w:r>
      <w:r w:rsidR="004D397D" w:rsidRPr="004D397D">
        <w:rPr>
          <w:rFonts w:ascii="Verdana" w:hAnsi="Verdana"/>
          <w:sz w:val="18"/>
          <w:szCs w:val="18"/>
        </w:rPr>
        <w:t xml:space="preserve">van één of meerdere stembureaus te willen </w:t>
      </w:r>
      <w:r w:rsidR="00D93992">
        <w:rPr>
          <w:rFonts w:ascii="Verdana" w:hAnsi="Verdana"/>
          <w:sz w:val="18"/>
          <w:szCs w:val="18"/>
        </w:rPr>
        <w:t>benoemen</w:t>
      </w:r>
      <w:r w:rsidR="004D397D">
        <w:rPr>
          <w:rFonts w:ascii="Verdana" w:hAnsi="Verdana"/>
          <w:sz w:val="18"/>
          <w:szCs w:val="18"/>
        </w:rPr>
        <w:t>.</w:t>
      </w:r>
      <w:bookmarkStart w:id="22" w:name="_GoBack"/>
      <w:bookmarkEnd w:id="22"/>
    </w:p>
    <w:p w:rsidR="00D93992" w:rsidRDefault="00D93992" w:rsidP="004D397D">
      <w:pPr>
        <w:pStyle w:val="Plattetekst"/>
        <w:numPr>
          <w:ilvl w:val="0"/>
          <w:numId w:val="20"/>
        </w:numPr>
        <w:rPr>
          <w:rFonts w:ascii="Verdana" w:hAnsi="Verdana"/>
          <w:sz w:val="18"/>
          <w:szCs w:val="18"/>
        </w:rPr>
      </w:pPr>
      <w:r>
        <w:rPr>
          <w:rFonts w:ascii="Verdana" w:hAnsi="Verdana"/>
          <w:sz w:val="18"/>
          <w:szCs w:val="18"/>
        </w:rPr>
        <w:t xml:space="preserve">Systeem bepaalt </w:t>
      </w:r>
      <w:r w:rsidRPr="00445294">
        <w:rPr>
          <w:rFonts w:ascii="Verdana" w:hAnsi="Verdana"/>
          <w:b/>
          <w:sz w:val="18"/>
          <w:szCs w:val="18"/>
        </w:rPr>
        <w:t>stembureau bezetting</w:t>
      </w:r>
      <w:r w:rsidRPr="00445294">
        <w:rPr>
          <w:rFonts w:ascii="Verdana" w:hAnsi="Verdana"/>
          <w:sz w:val="18"/>
          <w:szCs w:val="18"/>
        </w:rPr>
        <w:t xml:space="preserve"> voor alle </w:t>
      </w:r>
      <w:r w:rsidRPr="00445294">
        <w:rPr>
          <w:rFonts w:ascii="Verdana" w:hAnsi="Verdana"/>
          <w:b/>
          <w:sz w:val="18"/>
          <w:szCs w:val="18"/>
        </w:rPr>
        <w:t>stembureaus</w:t>
      </w:r>
      <w:r w:rsidRPr="00445294">
        <w:rPr>
          <w:rFonts w:ascii="Verdana" w:hAnsi="Verdana"/>
          <w:sz w:val="18"/>
          <w:szCs w:val="18"/>
        </w:rPr>
        <w:t xml:space="preserve"> die nog geen volledige </w:t>
      </w:r>
      <w:r w:rsidRPr="00445294">
        <w:rPr>
          <w:rFonts w:ascii="Verdana" w:hAnsi="Verdana"/>
          <w:b/>
          <w:sz w:val="18"/>
          <w:szCs w:val="18"/>
        </w:rPr>
        <w:t>stembureau bezetting</w:t>
      </w:r>
      <w:r w:rsidRPr="00445294">
        <w:rPr>
          <w:rFonts w:ascii="Verdana" w:hAnsi="Verdana"/>
          <w:sz w:val="18"/>
          <w:szCs w:val="18"/>
        </w:rPr>
        <w:t xml:space="preserve"> hebben (</w:t>
      </w:r>
      <w:r w:rsidR="00445294" w:rsidRPr="00445294">
        <w:rPr>
          <w:rFonts w:ascii="Verdana" w:hAnsi="Verdana"/>
          <w:sz w:val="18"/>
          <w:szCs w:val="18"/>
        </w:rPr>
        <w:t>zie Special Requirement</w:t>
      </w:r>
      <w:r w:rsidR="00445294">
        <w:rPr>
          <w:rFonts w:ascii="Verdana" w:hAnsi="Verdana"/>
          <w:sz w:val="18"/>
          <w:szCs w:val="18"/>
        </w:rPr>
        <w:t xml:space="preserve"> </w:t>
      </w:r>
      <w:r w:rsidR="00445294">
        <w:rPr>
          <w:rFonts w:ascii="Verdana" w:hAnsi="Verdana"/>
          <w:sz w:val="18"/>
          <w:szCs w:val="18"/>
        </w:rPr>
        <w:fldChar w:fldCharType="begin"/>
      </w:r>
      <w:r w:rsidR="00445294">
        <w:rPr>
          <w:rFonts w:ascii="Verdana" w:hAnsi="Verdana"/>
          <w:sz w:val="18"/>
          <w:szCs w:val="18"/>
        </w:rPr>
        <w:instrText xml:space="preserve"> REF _Ref476325693 \r \h </w:instrText>
      </w:r>
      <w:r w:rsidR="00445294">
        <w:rPr>
          <w:rFonts w:ascii="Verdana" w:hAnsi="Verdana"/>
          <w:sz w:val="18"/>
          <w:szCs w:val="18"/>
        </w:rPr>
      </w:r>
      <w:r w:rsidR="00445294">
        <w:rPr>
          <w:rFonts w:ascii="Verdana" w:hAnsi="Verdana"/>
          <w:sz w:val="18"/>
          <w:szCs w:val="18"/>
        </w:rPr>
        <w:fldChar w:fldCharType="separate"/>
      </w:r>
      <w:r w:rsidR="003E2636">
        <w:rPr>
          <w:rFonts w:ascii="Verdana" w:hAnsi="Verdana"/>
          <w:sz w:val="18"/>
          <w:szCs w:val="18"/>
        </w:rPr>
        <w:t>7.1</w:t>
      </w:r>
      <w:r w:rsidR="00445294">
        <w:rPr>
          <w:rFonts w:ascii="Verdana" w:hAnsi="Verdana"/>
          <w:sz w:val="18"/>
          <w:szCs w:val="18"/>
        </w:rPr>
        <w:fldChar w:fldCharType="end"/>
      </w:r>
      <w:r w:rsidRPr="00445294">
        <w:rPr>
          <w:rFonts w:ascii="Verdana" w:hAnsi="Verdana"/>
          <w:sz w:val="18"/>
          <w:szCs w:val="18"/>
        </w:rPr>
        <w:t>).</w:t>
      </w:r>
    </w:p>
    <w:p w:rsidR="004D397D" w:rsidRPr="004D397D" w:rsidRDefault="004D397D" w:rsidP="004D397D">
      <w:pPr>
        <w:pStyle w:val="Plattetekst"/>
        <w:numPr>
          <w:ilvl w:val="0"/>
          <w:numId w:val="20"/>
        </w:numPr>
        <w:rPr>
          <w:rFonts w:ascii="Verdana" w:hAnsi="Verdana"/>
          <w:sz w:val="18"/>
          <w:szCs w:val="18"/>
        </w:rPr>
      </w:pPr>
      <w:r>
        <w:rPr>
          <w:rFonts w:ascii="Verdana" w:hAnsi="Verdana"/>
          <w:sz w:val="18"/>
          <w:szCs w:val="18"/>
        </w:rPr>
        <w:t xml:space="preserve">Systeem toont actieve </w:t>
      </w:r>
      <w:r w:rsidRPr="0001251D">
        <w:rPr>
          <w:rFonts w:ascii="Verdana" w:hAnsi="Verdana"/>
          <w:b/>
          <w:sz w:val="18"/>
          <w:szCs w:val="18"/>
        </w:rPr>
        <w:t>verkiezing</w:t>
      </w:r>
      <w:r>
        <w:rPr>
          <w:rFonts w:ascii="Verdana" w:hAnsi="Verdana"/>
          <w:b/>
          <w:sz w:val="18"/>
          <w:szCs w:val="18"/>
        </w:rPr>
        <w:t xml:space="preserve"> </w:t>
      </w:r>
      <w:r>
        <w:rPr>
          <w:rFonts w:ascii="Verdana" w:hAnsi="Verdana"/>
          <w:sz w:val="18"/>
          <w:szCs w:val="18"/>
        </w:rPr>
        <w:t xml:space="preserve">(inclusief </w:t>
      </w:r>
      <w:r w:rsidRPr="00C5338E">
        <w:rPr>
          <w:rFonts w:ascii="Verdana" w:hAnsi="Verdana"/>
          <w:b/>
          <w:sz w:val="18"/>
          <w:szCs w:val="18"/>
        </w:rPr>
        <w:t>stemdistrict</w:t>
      </w:r>
      <w:r>
        <w:rPr>
          <w:rFonts w:ascii="Verdana" w:hAnsi="Verdana"/>
          <w:b/>
          <w:sz w:val="18"/>
          <w:szCs w:val="18"/>
        </w:rPr>
        <w:t>indeling</w:t>
      </w:r>
      <w:r>
        <w:rPr>
          <w:rFonts w:ascii="Verdana" w:hAnsi="Verdana"/>
          <w:sz w:val="18"/>
          <w:szCs w:val="18"/>
        </w:rPr>
        <w:t>).</w:t>
      </w:r>
    </w:p>
    <w:p w:rsidR="004D397D" w:rsidRPr="004D397D" w:rsidRDefault="004D397D" w:rsidP="004D397D">
      <w:pPr>
        <w:pStyle w:val="Plattetekst"/>
        <w:numPr>
          <w:ilvl w:val="0"/>
          <w:numId w:val="20"/>
        </w:numPr>
        <w:rPr>
          <w:rFonts w:ascii="Verdana" w:hAnsi="Verdana"/>
          <w:sz w:val="18"/>
          <w:szCs w:val="18"/>
        </w:rPr>
      </w:pPr>
      <w:r w:rsidRPr="004D397D">
        <w:rPr>
          <w:rFonts w:ascii="Verdana" w:hAnsi="Verdana"/>
          <w:sz w:val="18"/>
          <w:szCs w:val="18"/>
        </w:rPr>
        <w:t xml:space="preserve">Zolang de </w:t>
      </w:r>
      <w:r w:rsidRPr="004D397D">
        <w:rPr>
          <w:rFonts w:ascii="Verdana" w:hAnsi="Verdana"/>
          <w:i/>
          <w:sz w:val="18"/>
          <w:szCs w:val="18"/>
        </w:rPr>
        <w:t>Behandelaar</w:t>
      </w:r>
      <w:r w:rsidRPr="004D397D">
        <w:rPr>
          <w:rFonts w:ascii="Verdana" w:hAnsi="Verdana"/>
          <w:sz w:val="18"/>
          <w:szCs w:val="18"/>
        </w:rPr>
        <w:t xml:space="preserve"> de </w:t>
      </w:r>
      <w:r w:rsidR="00D93992">
        <w:rPr>
          <w:rFonts w:ascii="Verdana" w:hAnsi="Verdana"/>
          <w:b/>
          <w:sz w:val="18"/>
          <w:szCs w:val="18"/>
        </w:rPr>
        <w:t>stembureau bezetting</w:t>
      </w:r>
      <w:r w:rsidRPr="004D397D">
        <w:rPr>
          <w:rFonts w:ascii="Verdana" w:hAnsi="Verdana"/>
          <w:sz w:val="18"/>
          <w:szCs w:val="18"/>
        </w:rPr>
        <w:t xml:space="preserve"> wil </w:t>
      </w:r>
      <w:r w:rsidR="00D93992">
        <w:rPr>
          <w:rFonts w:ascii="Verdana" w:hAnsi="Verdana"/>
          <w:sz w:val="18"/>
          <w:szCs w:val="18"/>
        </w:rPr>
        <w:t>raadplegen</w:t>
      </w:r>
      <w:r w:rsidR="003B6B37">
        <w:rPr>
          <w:rFonts w:ascii="Verdana" w:hAnsi="Verdana"/>
          <w:sz w:val="18"/>
          <w:szCs w:val="18"/>
        </w:rPr>
        <w:t xml:space="preserve"> / onderhouden</w:t>
      </w:r>
      <w:r w:rsidRPr="004D397D">
        <w:rPr>
          <w:rFonts w:ascii="Verdana" w:hAnsi="Verdana"/>
          <w:sz w:val="18"/>
          <w:szCs w:val="18"/>
        </w:rPr>
        <w:t xml:space="preserve"> dan</w:t>
      </w:r>
    </w:p>
    <w:p w:rsidR="004D397D" w:rsidRPr="004D397D" w:rsidRDefault="004D397D" w:rsidP="004D397D">
      <w:pPr>
        <w:pStyle w:val="Plattetekst"/>
        <w:numPr>
          <w:ilvl w:val="1"/>
          <w:numId w:val="20"/>
        </w:numPr>
        <w:rPr>
          <w:rFonts w:ascii="Verdana" w:hAnsi="Verdana"/>
          <w:sz w:val="18"/>
          <w:szCs w:val="18"/>
        </w:rPr>
      </w:pPr>
      <w:r w:rsidRPr="004D397D">
        <w:rPr>
          <w:rFonts w:ascii="Verdana" w:hAnsi="Verdana"/>
          <w:i/>
          <w:sz w:val="18"/>
          <w:szCs w:val="18"/>
        </w:rPr>
        <w:t>Behandelaar</w:t>
      </w:r>
      <w:r w:rsidRPr="004D397D">
        <w:rPr>
          <w:rFonts w:ascii="Verdana" w:hAnsi="Verdana"/>
          <w:sz w:val="18"/>
          <w:szCs w:val="18"/>
        </w:rPr>
        <w:t xml:space="preserve"> selecteer</w:t>
      </w:r>
      <w:r w:rsidR="00071A1B">
        <w:rPr>
          <w:rFonts w:ascii="Verdana" w:hAnsi="Verdana"/>
          <w:sz w:val="18"/>
          <w:szCs w:val="18"/>
        </w:rPr>
        <w:t>t</w:t>
      </w:r>
      <w:r w:rsidRPr="004D397D">
        <w:rPr>
          <w:rFonts w:ascii="Verdana" w:hAnsi="Verdana"/>
          <w:sz w:val="18"/>
          <w:szCs w:val="18"/>
        </w:rPr>
        <w:t xml:space="preserve"> een </w:t>
      </w:r>
      <w:r w:rsidRPr="004D397D">
        <w:rPr>
          <w:rFonts w:ascii="Verdana" w:hAnsi="Verdana"/>
          <w:b/>
          <w:sz w:val="18"/>
          <w:szCs w:val="18"/>
        </w:rPr>
        <w:t>stembureau</w:t>
      </w:r>
      <w:r w:rsidRPr="004D397D">
        <w:rPr>
          <w:rFonts w:ascii="Verdana" w:hAnsi="Verdana"/>
          <w:sz w:val="18"/>
          <w:szCs w:val="18"/>
        </w:rPr>
        <w:t>.</w:t>
      </w:r>
    </w:p>
    <w:p w:rsidR="004D397D" w:rsidRDefault="004D397D" w:rsidP="004D397D">
      <w:pPr>
        <w:pStyle w:val="Plattetekst"/>
        <w:numPr>
          <w:ilvl w:val="1"/>
          <w:numId w:val="20"/>
        </w:numPr>
        <w:rPr>
          <w:rFonts w:ascii="Verdana" w:hAnsi="Verdana"/>
          <w:sz w:val="18"/>
          <w:szCs w:val="18"/>
        </w:rPr>
      </w:pPr>
      <w:r w:rsidRPr="004D397D">
        <w:rPr>
          <w:rFonts w:ascii="Verdana" w:hAnsi="Verdana"/>
          <w:sz w:val="18"/>
          <w:szCs w:val="18"/>
        </w:rPr>
        <w:t>Systeem toont</w:t>
      </w:r>
      <w:r>
        <w:rPr>
          <w:rFonts w:ascii="Verdana" w:hAnsi="Verdana"/>
          <w:sz w:val="18"/>
          <w:szCs w:val="18"/>
        </w:rPr>
        <w:t xml:space="preserve"> </w:t>
      </w:r>
      <w:r>
        <w:rPr>
          <w:rFonts w:ascii="Verdana" w:hAnsi="Verdana"/>
          <w:b/>
          <w:sz w:val="18"/>
          <w:szCs w:val="18"/>
        </w:rPr>
        <w:t>stembureau</w:t>
      </w:r>
      <w:r w:rsidRPr="004D397D">
        <w:rPr>
          <w:rFonts w:ascii="Verdana" w:hAnsi="Verdana"/>
          <w:sz w:val="18"/>
          <w:szCs w:val="18"/>
        </w:rPr>
        <w:t xml:space="preserve"> </w:t>
      </w:r>
      <w:r>
        <w:rPr>
          <w:rFonts w:ascii="Verdana" w:hAnsi="Verdana"/>
          <w:sz w:val="18"/>
          <w:szCs w:val="18"/>
        </w:rPr>
        <w:t xml:space="preserve">en </w:t>
      </w:r>
      <w:r w:rsidR="00D93992" w:rsidRPr="00D93992">
        <w:rPr>
          <w:rFonts w:ascii="Verdana" w:hAnsi="Verdana"/>
          <w:b/>
          <w:sz w:val="18"/>
          <w:szCs w:val="18"/>
        </w:rPr>
        <w:t>stembureau bezetting</w:t>
      </w:r>
      <w:r w:rsidRPr="004D397D">
        <w:rPr>
          <w:rFonts w:ascii="Verdana" w:hAnsi="Verdana"/>
          <w:sz w:val="18"/>
          <w:szCs w:val="18"/>
        </w:rPr>
        <w:t>.</w:t>
      </w:r>
    </w:p>
    <w:p w:rsidR="00D93992" w:rsidRPr="00D93992" w:rsidRDefault="00D93992" w:rsidP="00D93992">
      <w:pPr>
        <w:pStyle w:val="Plattetekst"/>
        <w:ind w:left="1440"/>
        <w:rPr>
          <w:rFonts w:ascii="Verdana" w:hAnsi="Verdana"/>
          <w:b/>
          <w:sz w:val="18"/>
          <w:szCs w:val="18"/>
        </w:rPr>
      </w:pPr>
      <w:r w:rsidRPr="00D93992">
        <w:rPr>
          <w:rFonts w:ascii="Verdana" w:hAnsi="Verdana"/>
          <w:b/>
          <w:sz w:val="18"/>
          <w:szCs w:val="18"/>
        </w:rPr>
        <w:t>{accorderen stembureau bezetting}</w:t>
      </w:r>
    </w:p>
    <w:p w:rsidR="00D93992" w:rsidRDefault="00D93992" w:rsidP="004D397D">
      <w:pPr>
        <w:pStyle w:val="Plattetekst"/>
        <w:numPr>
          <w:ilvl w:val="1"/>
          <w:numId w:val="20"/>
        </w:numPr>
        <w:rPr>
          <w:rFonts w:ascii="Verdana" w:hAnsi="Verdana"/>
          <w:sz w:val="18"/>
          <w:szCs w:val="18"/>
        </w:rPr>
      </w:pPr>
      <w:r>
        <w:rPr>
          <w:rFonts w:ascii="Verdana" w:hAnsi="Verdana"/>
          <w:i/>
          <w:sz w:val="18"/>
          <w:szCs w:val="18"/>
        </w:rPr>
        <w:t>Behandelaar</w:t>
      </w:r>
      <w:r>
        <w:rPr>
          <w:rFonts w:ascii="Verdana" w:hAnsi="Verdana"/>
          <w:sz w:val="18"/>
          <w:szCs w:val="18"/>
        </w:rPr>
        <w:t xml:space="preserve"> accordeert </w:t>
      </w:r>
      <w:r>
        <w:rPr>
          <w:rFonts w:ascii="Verdana" w:hAnsi="Verdana"/>
          <w:b/>
          <w:sz w:val="18"/>
          <w:szCs w:val="18"/>
        </w:rPr>
        <w:t>stembureau bezetting</w:t>
      </w:r>
      <w:r>
        <w:rPr>
          <w:rFonts w:ascii="Verdana" w:hAnsi="Verdana"/>
          <w:sz w:val="18"/>
          <w:szCs w:val="18"/>
        </w:rPr>
        <w:t>.</w:t>
      </w:r>
    </w:p>
    <w:p w:rsidR="00CF5E27" w:rsidRPr="002B06D5" w:rsidRDefault="00CF5E27" w:rsidP="002B06D5">
      <w:pPr>
        <w:pStyle w:val="Plattetekst"/>
        <w:numPr>
          <w:ilvl w:val="0"/>
          <w:numId w:val="20"/>
        </w:numPr>
        <w:rPr>
          <w:rFonts w:ascii="Verdana" w:hAnsi="Verdana"/>
          <w:sz w:val="18"/>
          <w:szCs w:val="18"/>
          <w:lang w:val="nl"/>
        </w:rPr>
      </w:pPr>
      <w:r w:rsidRPr="002B06D5">
        <w:rPr>
          <w:rFonts w:ascii="Verdana" w:hAnsi="Verdana"/>
          <w:sz w:val="18"/>
          <w:szCs w:val="18"/>
          <w:lang w:val="nl"/>
        </w:rPr>
        <w:t xml:space="preserve">Systeem creëert </w:t>
      </w:r>
      <w:r w:rsidR="002B06D5" w:rsidRPr="002B06D5">
        <w:rPr>
          <w:rFonts w:ascii="Verdana" w:hAnsi="Verdana"/>
          <w:b/>
          <w:sz w:val="18"/>
          <w:szCs w:val="18"/>
          <w:lang w:val="nl"/>
        </w:rPr>
        <w:t>besluit stembureau bezetting</w:t>
      </w:r>
      <w:r w:rsidR="00965173" w:rsidRPr="00965173">
        <w:rPr>
          <w:rFonts w:ascii="Verdana" w:hAnsi="Verdana"/>
          <w:sz w:val="18"/>
          <w:szCs w:val="18"/>
          <w:lang w:val="nl"/>
        </w:rPr>
        <w:t>.</w:t>
      </w:r>
      <w:r w:rsidR="002B06D5" w:rsidRPr="002B06D5">
        <w:rPr>
          <w:rFonts w:ascii="Verdana" w:hAnsi="Verdana"/>
          <w:sz w:val="18"/>
          <w:szCs w:val="18"/>
          <w:lang w:val="nl"/>
        </w:rPr>
        <w:t xml:space="preserve"> </w:t>
      </w:r>
    </w:p>
    <w:p w:rsidR="00CF5E27" w:rsidRPr="002B06D5" w:rsidRDefault="00CF5E27" w:rsidP="00CF5E27">
      <w:pPr>
        <w:pStyle w:val="Plattetekst"/>
        <w:ind w:left="1080"/>
        <w:rPr>
          <w:rFonts w:ascii="Verdana" w:hAnsi="Verdana"/>
          <w:sz w:val="18"/>
          <w:szCs w:val="18"/>
          <w:lang w:val="nl"/>
        </w:rPr>
      </w:pPr>
      <w:r w:rsidRPr="002B06D5">
        <w:rPr>
          <w:rFonts w:ascii="Verdana" w:hAnsi="Verdana"/>
          <w:b/>
          <w:sz w:val="18"/>
          <w:szCs w:val="18"/>
        </w:rPr>
        <w:t>{printen}</w:t>
      </w:r>
    </w:p>
    <w:p w:rsidR="00CF5E27" w:rsidRPr="002B06D5" w:rsidRDefault="00CF5E27" w:rsidP="002B06D5">
      <w:pPr>
        <w:pStyle w:val="Plattetekst"/>
        <w:numPr>
          <w:ilvl w:val="0"/>
          <w:numId w:val="20"/>
        </w:numPr>
        <w:rPr>
          <w:rFonts w:ascii="Verdana" w:hAnsi="Verdana"/>
          <w:sz w:val="18"/>
          <w:szCs w:val="18"/>
          <w:lang w:val="nl"/>
        </w:rPr>
      </w:pPr>
      <w:r w:rsidRPr="002B06D5">
        <w:rPr>
          <w:rFonts w:ascii="Verdana" w:hAnsi="Verdana"/>
          <w:sz w:val="18"/>
          <w:szCs w:val="18"/>
          <w:lang w:val="nl"/>
        </w:rPr>
        <w:t>Systeem</w:t>
      </w:r>
      <w:r w:rsidRPr="002B06D5">
        <w:rPr>
          <w:rFonts w:ascii="Verdana" w:hAnsi="Verdana"/>
          <w:i/>
          <w:sz w:val="18"/>
          <w:szCs w:val="18"/>
          <w:lang w:val="nl"/>
        </w:rPr>
        <w:t xml:space="preserve"> </w:t>
      </w:r>
      <w:r w:rsidRPr="002B06D5">
        <w:rPr>
          <w:rFonts w:ascii="Verdana" w:hAnsi="Verdana"/>
          <w:sz w:val="18"/>
          <w:szCs w:val="18"/>
          <w:lang w:val="nl"/>
        </w:rPr>
        <w:t xml:space="preserve">print </w:t>
      </w:r>
      <w:r w:rsidR="002B06D5" w:rsidRPr="002B06D5">
        <w:rPr>
          <w:rFonts w:ascii="Verdana" w:hAnsi="Verdana"/>
          <w:b/>
          <w:sz w:val="18"/>
          <w:szCs w:val="18"/>
          <w:lang w:val="nl"/>
        </w:rPr>
        <w:t>besluit stembureau bezetting</w:t>
      </w:r>
      <w:r w:rsidR="002B06D5" w:rsidRPr="002B06D5">
        <w:rPr>
          <w:rFonts w:ascii="Verdana" w:hAnsi="Verdana"/>
          <w:sz w:val="18"/>
          <w:szCs w:val="18"/>
          <w:lang w:val="nl"/>
        </w:rPr>
        <w:t>.</w:t>
      </w:r>
    </w:p>
    <w:p w:rsidR="00CF5E27" w:rsidRPr="002B06D5" w:rsidRDefault="00CF5E27" w:rsidP="00CF5E27">
      <w:pPr>
        <w:pStyle w:val="Plattetekst"/>
        <w:ind w:left="1080"/>
        <w:rPr>
          <w:rFonts w:ascii="Verdana" w:hAnsi="Verdana"/>
          <w:b/>
          <w:sz w:val="18"/>
          <w:szCs w:val="18"/>
        </w:rPr>
      </w:pPr>
      <w:r w:rsidRPr="002B06D5">
        <w:rPr>
          <w:rFonts w:ascii="Verdana" w:hAnsi="Verdana"/>
          <w:b/>
          <w:sz w:val="18"/>
          <w:szCs w:val="18"/>
        </w:rPr>
        <w:t>{vervolg}</w:t>
      </w:r>
    </w:p>
    <w:p w:rsidR="002B06D5" w:rsidRDefault="002B06D5" w:rsidP="002B06D5">
      <w:pPr>
        <w:pStyle w:val="Plattetekst"/>
        <w:numPr>
          <w:ilvl w:val="0"/>
          <w:numId w:val="20"/>
        </w:numPr>
        <w:rPr>
          <w:rFonts w:ascii="Verdana" w:hAnsi="Verdana"/>
          <w:sz w:val="18"/>
          <w:szCs w:val="18"/>
        </w:rPr>
      </w:pPr>
      <w:r w:rsidRPr="006D6800">
        <w:rPr>
          <w:rFonts w:ascii="Verdana" w:hAnsi="Verdana"/>
          <w:sz w:val="18"/>
          <w:szCs w:val="18"/>
        </w:rPr>
        <w:t xml:space="preserve">Use case wacht tot </w:t>
      </w:r>
      <w:r w:rsidRPr="006D6800">
        <w:rPr>
          <w:rFonts w:ascii="Verdana" w:hAnsi="Verdana"/>
          <w:b/>
          <w:sz w:val="18"/>
          <w:szCs w:val="18"/>
        </w:rPr>
        <w:t>zitting</w:t>
      </w:r>
      <w:r w:rsidRPr="006D6800">
        <w:rPr>
          <w:rFonts w:ascii="Verdana" w:hAnsi="Verdana"/>
          <w:sz w:val="18"/>
          <w:szCs w:val="18"/>
        </w:rPr>
        <w:t xml:space="preserve"> </w:t>
      </w:r>
      <w:r>
        <w:rPr>
          <w:rFonts w:ascii="Verdana" w:hAnsi="Verdana"/>
          <w:b/>
          <w:sz w:val="18"/>
          <w:szCs w:val="18"/>
        </w:rPr>
        <w:t>college B&amp;W</w:t>
      </w:r>
    </w:p>
    <w:p w:rsidR="002B06D5" w:rsidRDefault="002B06D5" w:rsidP="002B06D5">
      <w:pPr>
        <w:pStyle w:val="Plattetekst"/>
        <w:numPr>
          <w:ilvl w:val="0"/>
          <w:numId w:val="20"/>
        </w:numPr>
        <w:rPr>
          <w:rFonts w:ascii="Verdana" w:hAnsi="Verdana"/>
          <w:sz w:val="18"/>
          <w:szCs w:val="18"/>
        </w:rPr>
      </w:pPr>
      <w:r w:rsidRPr="00DA76D0">
        <w:rPr>
          <w:rFonts w:ascii="Verdana" w:hAnsi="Verdana"/>
          <w:i/>
          <w:sz w:val="18"/>
          <w:szCs w:val="18"/>
        </w:rPr>
        <w:t>Behandelaar</w:t>
      </w:r>
      <w:r w:rsidRPr="00DA76D0">
        <w:rPr>
          <w:rFonts w:ascii="Verdana" w:hAnsi="Verdana"/>
          <w:sz w:val="18"/>
          <w:szCs w:val="18"/>
        </w:rPr>
        <w:t xml:space="preserve"> voert positief </w:t>
      </w:r>
      <w:r>
        <w:rPr>
          <w:rFonts w:ascii="Verdana" w:hAnsi="Verdana"/>
          <w:sz w:val="18"/>
          <w:szCs w:val="18"/>
        </w:rPr>
        <w:t>besluit in voor</w:t>
      </w:r>
      <w:r w:rsidRPr="00DA76D0">
        <w:rPr>
          <w:rFonts w:ascii="Verdana" w:hAnsi="Verdana"/>
          <w:sz w:val="18"/>
          <w:szCs w:val="18"/>
        </w:rPr>
        <w:t xml:space="preserve"> </w:t>
      </w:r>
      <w:r w:rsidRPr="002B06D5">
        <w:rPr>
          <w:rFonts w:ascii="Verdana" w:hAnsi="Verdana"/>
          <w:b/>
          <w:sz w:val="18"/>
          <w:szCs w:val="18"/>
          <w:lang w:val="nl"/>
        </w:rPr>
        <w:t>stembureau bezetting</w:t>
      </w:r>
      <w:r w:rsidRPr="00DA76D0">
        <w:rPr>
          <w:rFonts w:ascii="Verdana" w:hAnsi="Verdana"/>
          <w:sz w:val="18"/>
          <w:szCs w:val="18"/>
        </w:rPr>
        <w:t>.</w:t>
      </w:r>
    </w:p>
    <w:p w:rsidR="002B06D5" w:rsidRDefault="002B06D5" w:rsidP="002B06D5">
      <w:pPr>
        <w:pStyle w:val="Plattetekst"/>
        <w:numPr>
          <w:ilvl w:val="0"/>
          <w:numId w:val="20"/>
        </w:numPr>
        <w:rPr>
          <w:rFonts w:ascii="Verdana" w:hAnsi="Verdana"/>
          <w:sz w:val="18"/>
          <w:szCs w:val="18"/>
        </w:rPr>
      </w:pPr>
      <w:r>
        <w:rPr>
          <w:rFonts w:ascii="Verdana" w:hAnsi="Verdana"/>
          <w:sz w:val="18"/>
          <w:szCs w:val="18"/>
        </w:rPr>
        <w:t xml:space="preserve">Systeem legt </w:t>
      </w:r>
      <w:r w:rsidRPr="002B06D5">
        <w:rPr>
          <w:rFonts w:ascii="Verdana" w:hAnsi="Verdana"/>
          <w:b/>
          <w:sz w:val="18"/>
          <w:szCs w:val="18"/>
          <w:lang w:val="nl"/>
        </w:rPr>
        <w:t>stembureau bezetting</w:t>
      </w:r>
      <w:r>
        <w:rPr>
          <w:rFonts w:ascii="Verdana" w:hAnsi="Verdana"/>
          <w:sz w:val="18"/>
          <w:szCs w:val="18"/>
        </w:rPr>
        <w:t xml:space="preserve"> vast.</w:t>
      </w:r>
    </w:p>
    <w:p w:rsidR="00E05C50" w:rsidRPr="00DA76D0" w:rsidRDefault="00E05C50" w:rsidP="002B06D5">
      <w:pPr>
        <w:pStyle w:val="Plattetekst"/>
        <w:numPr>
          <w:ilvl w:val="0"/>
          <w:numId w:val="20"/>
        </w:numPr>
        <w:rPr>
          <w:rFonts w:ascii="Verdana" w:hAnsi="Verdana"/>
          <w:sz w:val="18"/>
          <w:szCs w:val="18"/>
        </w:rPr>
      </w:pPr>
      <w:r>
        <w:rPr>
          <w:rFonts w:ascii="Verdana" w:hAnsi="Verdana"/>
          <w:sz w:val="18"/>
          <w:szCs w:val="18"/>
        </w:rPr>
        <w:t xml:space="preserve">Systeem werkt </w:t>
      </w:r>
      <w:r w:rsidRPr="00E05C50">
        <w:rPr>
          <w:rFonts w:ascii="Verdana" w:hAnsi="Verdana"/>
          <w:b/>
          <w:sz w:val="18"/>
          <w:szCs w:val="18"/>
        </w:rPr>
        <w:t>stembureau voorkeur</w:t>
      </w:r>
      <w:r>
        <w:rPr>
          <w:rFonts w:ascii="Verdana" w:hAnsi="Verdana"/>
          <w:sz w:val="18"/>
          <w:szCs w:val="18"/>
        </w:rPr>
        <w:t xml:space="preserve"> bij van ingedeelde </w:t>
      </w:r>
      <w:r w:rsidR="004069A7">
        <w:rPr>
          <w:rFonts w:ascii="Verdana" w:hAnsi="Verdana"/>
          <w:b/>
          <w:sz w:val="18"/>
          <w:szCs w:val="18"/>
        </w:rPr>
        <w:t>stembureau</w:t>
      </w:r>
      <w:r w:rsidRPr="00E05C50">
        <w:rPr>
          <w:rFonts w:ascii="Verdana" w:hAnsi="Verdana"/>
          <w:b/>
          <w:sz w:val="18"/>
          <w:szCs w:val="18"/>
        </w:rPr>
        <w:t>leden</w:t>
      </w:r>
      <w:r>
        <w:rPr>
          <w:rFonts w:ascii="Verdana" w:hAnsi="Verdana"/>
          <w:sz w:val="18"/>
          <w:szCs w:val="18"/>
        </w:rPr>
        <w:t>.</w:t>
      </w:r>
    </w:p>
    <w:p w:rsidR="00CF5E27" w:rsidRPr="002B06D5" w:rsidRDefault="00CF5E27" w:rsidP="00CF5E27">
      <w:pPr>
        <w:pStyle w:val="Plattetekst"/>
        <w:ind w:left="1080"/>
        <w:rPr>
          <w:rFonts w:ascii="Verdana" w:hAnsi="Verdana"/>
          <w:sz w:val="18"/>
          <w:szCs w:val="18"/>
          <w:lang w:val="nl"/>
        </w:rPr>
      </w:pPr>
      <w:r w:rsidRPr="002B06D5">
        <w:rPr>
          <w:rFonts w:ascii="Verdana" w:hAnsi="Verdana"/>
          <w:b/>
          <w:sz w:val="18"/>
          <w:szCs w:val="18"/>
        </w:rPr>
        <w:t>{creëren document}</w:t>
      </w:r>
    </w:p>
    <w:p w:rsidR="00CF5E27" w:rsidRPr="002B06D5" w:rsidRDefault="00CF5E27" w:rsidP="00CF5E27">
      <w:pPr>
        <w:pStyle w:val="Plattetekst"/>
        <w:numPr>
          <w:ilvl w:val="0"/>
          <w:numId w:val="20"/>
        </w:numPr>
        <w:rPr>
          <w:rFonts w:ascii="Verdana" w:hAnsi="Verdana"/>
          <w:sz w:val="18"/>
          <w:szCs w:val="18"/>
          <w:lang w:val="nl"/>
        </w:rPr>
      </w:pPr>
      <w:r w:rsidRPr="002B06D5">
        <w:rPr>
          <w:rFonts w:ascii="Verdana" w:hAnsi="Verdana"/>
          <w:sz w:val="18"/>
          <w:szCs w:val="18"/>
          <w:lang w:val="nl"/>
        </w:rPr>
        <w:t xml:space="preserve">Systeem creëert </w:t>
      </w:r>
      <w:r w:rsidRPr="002B06D5">
        <w:rPr>
          <w:rFonts w:ascii="Verdana" w:hAnsi="Verdana"/>
          <w:b/>
          <w:sz w:val="18"/>
          <w:szCs w:val="18"/>
          <w:lang w:val="nl"/>
        </w:rPr>
        <w:t>bevestiging stembureaulidmaatschap.</w:t>
      </w:r>
    </w:p>
    <w:p w:rsidR="00CF5E27" w:rsidRPr="002B06D5" w:rsidRDefault="00CF5E27" w:rsidP="00CF5E27">
      <w:pPr>
        <w:pStyle w:val="Plattetekst"/>
        <w:ind w:left="1080"/>
        <w:rPr>
          <w:rFonts w:ascii="Verdana" w:hAnsi="Verdana"/>
          <w:sz w:val="18"/>
          <w:szCs w:val="18"/>
          <w:lang w:val="nl"/>
        </w:rPr>
      </w:pPr>
      <w:r w:rsidRPr="002B06D5">
        <w:rPr>
          <w:rFonts w:ascii="Verdana" w:hAnsi="Verdana"/>
          <w:b/>
          <w:sz w:val="18"/>
          <w:szCs w:val="18"/>
        </w:rPr>
        <w:t>{printen}</w:t>
      </w:r>
    </w:p>
    <w:p w:rsidR="00CF5E27" w:rsidRPr="002B06D5" w:rsidRDefault="00CF5E27" w:rsidP="00CF5E27">
      <w:pPr>
        <w:pStyle w:val="Plattetekst"/>
        <w:numPr>
          <w:ilvl w:val="0"/>
          <w:numId w:val="20"/>
        </w:numPr>
        <w:rPr>
          <w:rFonts w:ascii="Verdana" w:hAnsi="Verdana"/>
          <w:sz w:val="18"/>
          <w:szCs w:val="18"/>
          <w:lang w:val="nl"/>
        </w:rPr>
      </w:pPr>
      <w:r w:rsidRPr="002B06D5">
        <w:rPr>
          <w:rFonts w:ascii="Verdana" w:hAnsi="Verdana"/>
          <w:sz w:val="18"/>
          <w:szCs w:val="18"/>
          <w:lang w:val="nl"/>
        </w:rPr>
        <w:t xml:space="preserve">Systeem print </w:t>
      </w:r>
      <w:r w:rsidRPr="002B06D5">
        <w:rPr>
          <w:rFonts w:ascii="Verdana" w:hAnsi="Verdana"/>
          <w:b/>
          <w:sz w:val="18"/>
          <w:szCs w:val="18"/>
          <w:lang w:val="nl"/>
        </w:rPr>
        <w:t>bevestiging stembureaulidmaatschap.</w:t>
      </w:r>
    </w:p>
    <w:p w:rsidR="00CF5E27" w:rsidRPr="002B06D5" w:rsidRDefault="00CF5E27" w:rsidP="00CF5E27">
      <w:pPr>
        <w:pStyle w:val="Plattetekst"/>
        <w:ind w:left="1080"/>
        <w:rPr>
          <w:rFonts w:ascii="Verdana" w:hAnsi="Verdana"/>
          <w:sz w:val="18"/>
          <w:szCs w:val="18"/>
        </w:rPr>
      </w:pPr>
      <w:r w:rsidRPr="002B06D5">
        <w:rPr>
          <w:rFonts w:ascii="Verdana" w:hAnsi="Verdana"/>
          <w:b/>
          <w:sz w:val="18"/>
          <w:szCs w:val="18"/>
        </w:rPr>
        <w:t>{vervolg}</w:t>
      </w:r>
    </w:p>
    <w:p w:rsidR="00340A3C" w:rsidRDefault="0079387E" w:rsidP="0079387E">
      <w:pPr>
        <w:pStyle w:val="Plattetekst"/>
        <w:numPr>
          <w:ilvl w:val="0"/>
          <w:numId w:val="20"/>
        </w:numPr>
        <w:rPr>
          <w:rFonts w:ascii="Verdana" w:hAnsi="Verdana"/>
          <w:sz w:val="18"/>
          <w:szCs w:val="18"/>
        </w:rPr>
      </w:pPr>
      <w:r w:rsidRPr="00DA76D0">
        <w:rPr>
          <w:rFonts w:ascii="Verdana" w:hAnsi="Verdana"/>
          <w:sz w:val="18"/>
          <w:szCs w:val="18"/>
        </w:rPr>
        <w:lastRenderedPageBreak/>
        <w:t>Use case eindigt.</w:t>
      </w:r>
    </w:p>
    <w:p w:rsidR="0079387E" w:rsidRPr="0079387E" w:rsidRDefault="0079387E" w:rsidP="0079387E">
      <w:pPr>
        <w:pStyle w:val="Plattetekst"/>
        <w:ind w:left="0"/>
        <w:rPr>
          <w:rFonts w:ascii="Verdana" w:hAnsi="Verdana"/>
          <w:sz w:val="18"/>
          <w:szCs w:val="18"/>
        </w:rPr>
      </w:pPr>
    </w:p>
    <w:p w:rsidR="00BA0DDC" w:rsidRDefault="008F5067" w:rsidP="00853563">
      <w:pPr>
        <w:pStyle w:val="Kop1"/>
        <w:rPr>
          <w:lang w:val="nl-NL"/>
        </w:rPr>
      </w:pPr>
      <w:bookmarkStart w:id="23" w:name="_Toc159292948"/>
      <w:bookmarkStart w:id="24" w:name="_Toc160883888"/>
      <w:bookmarkStart w:id="25" w:name="_Toc246384117"/>
      <w:bookmarkStart w:id="26" w:name="_Toc246384150"/>
      <w:bookmarkStart w:id="27" w:name="_Toc504848419"/>
      <w:r w:rsidRPr="00DA76D0">
        <w:rPr>
          <w:lang w:val="nl-NL"/>
        </w:rPr>
        <w:t>A</w:t>
      </w:r>
      <w:bookmarkEnd w:id="23"/>
      <w:bookmarkEnd w:id="24"/>
      <w:r w:rsidRPr="00DA76D0">
        <w:rPr>
          <w:lang w:val="nl-NL"/>
        </w:rPr>
        <w:t>lternatief</w:t>
      </w:r>
      <w:bookmarkEnd w:id="27"/>
      <w:r w:rsidRPr="00DA76D0">
        <w:rPr>
          <w:lang w:val="nl-NL"/>
        </w:rPr>
        <w:t xml:space="preserve"> </w:t>
      </w:r>
      <w:bookmarkEnd w:id="25"/>
      <w:bookmarkEnd w:id="26"/>
    </w:p>
    <w:p w:rsidR="003B6B37" w:rsidRDefault="003B6B37" w:rsidP="003B6B37">
      <w:pPr>
        <w:pStyle w:val="Kop2"/>
      </w:pPr>
      <w:bookmarkStart w:id="28" w:name="_Toc504848420"/>
      <w:r w:rsidRPr="003B6B37">
        <w:t>Onderhouden stem</w:t>
      </w:r>
      <w:r>
        <w:t>bureau bezetting</w:t>
      </w:r>
      <w:bookmarkEnd w:id="28"/>
    </w:p>
    <w:p w:rsidR="003B6B37" w:rsidRDefault="003B6B37" w:rsidP="003B6B37">
      <w:pPr>
        <w:pStyle w:val="Plattetekst"/>
        <w:rPr>
          <w:rFonts w:ascii="Verdana" w:hAnsi="Verdana"/>
          <w:sz w:val="18"/>
          <w:szCs w:val="18"/>
        </w:rPr>
      </w:pPr>
      <w:r>
        <w:rPr>
          <w:rFonts w:ascii="Verdana" w:hAnsi="Verdana"/>
          <w:sz w:val="18"/>
        </w:rPr>
        <w:t xml:space="preserve">Als op </w:t>
      </w:r>
      <w:r>
        <w:rPr>
          <w:rFonts w:ascii="Verdana" w:hAnsi="Verdana"/>
          <w:b/>
          <w:sz w:val="18"/>
        </w:rPr>
        <w:t>{</w:t>
      </w:r>
      <w:r w:rsidRPr="00D93992">
        <w:rPr>
          <w:rFonts w:ascii="Verdana" w:hAnsi="Verdana"/>
          <w:b/>
          <w:sz w:val="18"/>
          <w:szCs w:val="18"/>
        </w:rPr>
        <w:t>accorderen stembureau bezetting</w:t>
      </w:r>
      <w:r>
        <w:rPr>
          <w:rFonts w:ascii="Verdana" w:hAnsi="Verdana"/>
          <w:b/>
          <w:sz w:val="18"/>
          <w:szCs w:val="18"/>
        </w:rPr>
        <w:t>}</w:t>
      </w:r>
      <w:r>
        <w:rPr>
          <w:rFonts w:ascii="Verdana" w:hAnsi="Verdana"/>
          <w:sz w:val="18"/>
          <w:szCs w:val="18"/>
        </w:rPr>
        <w:t xml:space="preserve"> de </w:t>
      </w:r>
      <w:r>
        <w:rPr>
          <w:rFonts w:ascii="Verdana" w:hAnsi="Verdana"/>
          <w:i/>
          <w:sz w:val="18"/>
          <w:szCs w:val="18"/>
        </w:rPr>
        <w:t>Behandelaar</w:t>
      </w:r>
      <w:r>
        <w:rPr>
          <w:rFonts w:ascii="Verdana" w:hAnsi="Verdana"/>
          <w:sz w:val="18"/>
          <w:szCs w:val="18"/>
        </w:rPr>
        <w:t xml:space="preserve"> aangeeft de </w:t>
      </w:r>
      <w:r>
        <w:rPr>
          <w:rFonts w:ascii="Verdana" w:hAnsi="Verdana"/>
          <w:b/>
          <w:sz w:val="18"/>
          <w:szCs w:val="18"/>
        </w:rPr>
        <w:t xml:space="preserve">stembureau bezetting </w:t>
      </w:r>
      <w:r>
        <w:rPr>
          <w:rFonts w:ascii="Verdana" w:hAnsi="Verdana"/>
          <w:sz w:val="18"/>
          <w:szCs w:val="18"/>
        </w:rPr>
        <w:t>te willen onderhouden, dan</w:t>
      </w:r>
    </w:p>
    <w:p w:rsidR="003B6B37" w:rsidRDefault="003B6B37" w:rsidP="003B6B37">
      <w:pPr>
        <w:pStyle w:val="Plattetekst"/>
        <w:numPr>
          <w:ilvl w:val="0"/>
          <w:numId w:val="37"/>
        </w:numPr>
        <w:rPr>
          <w:rFonts w:ascii="Verdana" w:hAnsi="Verdana"/>
          <w:sz w:val="18"/>
          <w:szCs w:val="18"/>
        </w:rPr>
      </w:pPr>
      <w:r>
        <w:rPr>
          <w:rFonts w:ascii="Verdana" w:hAnsi="Verdana"/>
          <w:sz w:val="18"/>
          <w:szCs w:val="18"/>
        </w:rPr>
        <w:t xml:space="preserve">Als </w:t>
      </w:r>
      <w:r w:rsidRPr="003B6B37">
        <w:rPr>
          <w:rFonts w:ascii="Verdana" w:hAnsi="Verdana"/>
          <w:sz w:val="18"/>
          <w:szCs w:val="18"/>
        </w:rPr>
        <w:t xml:space="preserve">Systeem toont </w:t>
      </w:r>
      <w:r w:rsidR="00216214" w:rsidRPr="00216214">
        <w:rPr>
          <w:rFonts w:ascii="Verdana" w:hAnsi="Verdana"/>
          <w:b/>
          <w:sz w:val="18"/>
          <w:szCs w:val="18"/>
        </w:rPr>
        <w:t>stembureau bezetting</w:t>
      </w:r>
      <w:r w:rsidR="00216214" w:rsidRPr="00216214">
        <w:rPr>
          <w:rFonts w:ascii="Verdana" w:hAnsi="Verdana"/>
          <w:sz w:val="18"/>
          <w:szCs w:val="18"/>
        </w:rPr>
        <w:t>,</w:t>
      </w:r>
      <w:r w:rsidR="00216214" w:rsidRPr="003B6B37">
        <w:rPr>
          <w:rFonts w:ascii="Verdana" w:hAnsi="Verdana"/>
          <w:sz w:val="18"/>
          <w:szCs w:val="18"/>
        </w:rPr>
        <w:t xml:space="preserve"> </w:t>
      </w:r>
      <w:r w:rsidRPr="003B6B37">
        <w:rPr>
          <w:rFonts w:ascii="Verdana" w:hAnsi="Verdana"/>
          <w:sz w:val="18"/>
          <w:szCs w:val="18"/>
        </w:rPr>
        <w:t xml:space="preserve">geregistreerde nog niet ingedeelde </w:t>
      </w:r>
      <w:r w:rsidRPr="003B6B37">
        <w:rPr>
          <w:rFonts w:ascii="Verdana" w:hAnsi="Verdana"/>
          <w:b/>
          <w:sz w:val="18"/>
          <w:szCs w:val="18"/>
        </w:rPr>
        <w:t>stembureauleden</w:t>
      </w:r>
      <w:r w:rsidRPr="003B6B37">
        <w:rPr>
          <w:rFonts w:ascii="Verdana" w:hAnsi="Verdana"/>
          <w:sz w:val="18"/>
          <w:szCs w:val="18"/>
        </w:rPr>
        <w:t xml:space="preserve">, plaatsvervangende </w:t>
      </w:r>
      <w:r w:rsidRPr="003B6B37">
        <w:rPr>
          <w:rFonts w:ascii="Verdana" w:hAnsi="Verdana"/>
          <w:b/>
          <w:sz w:val="18"/>
          <w:szCs w:val="18"/>
        </w:rPr>
        <w:t>stembureauleden</w:t>
      </w:r>
      <w:r w:rsidRPr="003B6B37">
        <w:rPr>
          <w:rFonts w:ascii="Verdana" w:hAnsi="Verdana"/>
          <w:sz w:val="18"/>
          <w:szCs w:val="18"/>
        </w:rPr>
        <w:t xml:space="preserve"> en </w:t>
      </w:r>
      <w:r w:rsidRPr="003B6B37">
        <w:rPr>
          <w:rFonts w:ascii="Verdana" w:hAnsi="Verdana"/>
          <w:b/>
          <w:sz w:val="18"/>
          <w:szCs w:val="18"/>
        </w:rPr>
        <w:t>tellers</w:t>
      </w:r>
      <w:r w:rsidRPr="003B6B37">
        <w:rPr>
          <w:rFonts w:ascii="Verdana" w:hAnsi="Verdana"/>
          <w:sz w:val="18"/>
          <w:szCs w:val="18"/>
        </w:rPr>
        <w:t xml:space="preserve">. </w:t>
      </w:r>
    </w:p>
    <w:p w:rsidR="00216214" w:rsidRDefault="00216214" w:rsidP="003B6B37">
      <w:pPr>
        <w:pStyle w:val="Plattetekst"/>
        <w:numPr>
          <w:ilvl w:val="0"/>
          <w:numId w:val="37"/>
        </w:numPr>
        <w:rPr>
          <w:rFonts w:ascii="Verdana" w:hAnsi="Verdana"/>
          <w:sz w:val="18"/>
          <w:szCs w:val="18"/>
        </w:rPr>
      </w:pPr>
      <w:r w:rsidRPr="00216214">
        <w:rPr>
          <w:rFonts w:ascii="Verdana" w:hAnsi="Verdana"/>
          <w:i/>
          <w:sz w:val="18"/>
          <w:szCs w:val="18"/>
        </w:rPr>
        <w:t>Behandelaar</w:t>
      </w:r>
      <w:r>
        <w:rPr>
          <w:rFonts w:ascii="Verdana" w:hAnsi="Verdana"/>
          <w:sz w:val="18"/>
          <w:szCs w:val="18"/>
        </w:rPr>
        <w:t xml:space="preserve"> voert wijzigingen door binnen </w:t>
      </w:r>
      <w:r w:rsidRPr="00216214">
        <w:rPr>
          <w:rFonts w:ascii="Verdana" w:hAnsi="Verdana"/>
          <w:b/>
          <w:sz w:val="18"/>
          <w:szCs w:val="18"/>
        </w:rPr>
        <w:t>stembureau bezetting</w:t>
      </w:r>
      <w:r>
        <w:rPr>
          <w:rFonts w:ascii="Verdana" w:hAnsi="Verdana"/>
          <w:sz w:val="18"/>
          <w:szCs w:val="18"/>
        </w:rPr>
        <w:t>.</w:t>
      </w:r>
    </w:p>
    <w:p w:rsidR="00D93992" w:rsidRDefault="00D93992" w:rsidP="003B6B37">
      <w:pPr>
        <w:pStyle w:val="Plattetekst"/>
        <w:numPr>
          <w:ilvl w:val="0"/>
          <w:numId w:val="37"/>
        </w:numPr>
        <w:rPr>
          <w:rFonts w:ascii="Verdana" w:hAnsi="Verdana"/>
          <w:sz w:val="18"/>
          <w:szCs w:val="18"/>
          <w:lang w:val="nl"/>
        </w:rPr>
      </w:pPr>
      <w:r w:rsidRPr="00216214">
        <w:rPr>
          <w:rFonts w:ascii="Verdana" w:hAnsi="Verdana"/>
          <w:sz w:val="18"/>
          <w:szCs w:val="18"/>
          <w:lang w:val="nl"/>
        </w:rPr>
        <w:t xml:space="preserve">Systeem valideert </w:t>
      </w:r>
      <w:r w:rsidRPr="00216214">
        <w:rPr>
          <w:rFonts w:ascii="Verdana" w:hAnsi="Verdana"/>
          <w:b/>
          <w:sz w:val="18"/>
          <w:szCs w:val="18"/>
          <w:lang w:val="nl"/>
        </w:rPr>
        <w:t>stembureau bezetting</w:t>
      </w:r>
      <w:r w:rsidRPr="00216214">
        <w:rPr>
          <w:rFonts w:ascii="Verdana" w:hAnsi="Verdana"/>
          <w:sz w:val="18"/>
          <w:szCs w:val="18"/>
          <w:lang w:val="nl"/>
        </w:rPr>
        <w:t xml:space="preserve"> (zie BRG-13-09).</w:t>
      </w:r>
    </w:p>
    <w:p w:rsidR="00216214" w:rsidRPr="00216214" w:rsidRDefault="00216214" w:rsidP="003B6B37">
      <w:pPr>
        <w:pStyle w:val="Plattetekst"/>
        <w:numPr>
          <w:ilvl w:val="0"/>
          <w:numId w:val="37"/>
        </w:numPr>
        <w:rPr>
          <w:rFonts w:ascii="Verdana" w:hAnsi="Verdana"/>
          <w:sz w:val="18"/>
          <w:szCs w:val="18"/>
          <w:lang w:val="nl"/>
        </w:rPr>
      </w:pPr>
      <w:r>
        <w:rPr>
          <w:rFonts w:ascii="Verdana" w:hAnsi="Verdana"/>
          <w:sz w:val="18"/>
          <w:szCs w:val="18"/>
          <w:lang w:val="nl"/>
        </w:rPr>
        <w:t xml:space="preserve">Use case vervolgt na </w:t>
      </w:r>
      <w:r>
        <w:rPr>
          <w:rFonts w:ascii="Verdana" w:hAnsi="Verdana"/>
          <w:b/>
          <w:sz w:val="18"/>
        </w:rPr>
        <w:t>{</w:t>
      </w:r>
      <w:r w:rsidRPr="00D93992">
        <w:rPr>
          <w:rFonts w:ascii="Verdana" w:hAnsi="Verdana"/>
          <w:b/>
          <w:sz w:val="18"/>
          <w:szCs w:val="18"/>
        </w:rPr>
        <w:t>accorderen stembureau bezetting</w:t>
      </w:r>
      <w:r>
        <w:rPr>
          <w:rFonts w:ascii="Verdana" w:hAnsi="Verdana"/>
          <w:b/>
          <w:sz w:val="18"/>
          <w:szCs w:val="18"/>
        </w:rPr>
        <w:t>}</w:t>
      </w:r>
      <w:r>
        <w:rPr>
          <w:rFonts w:ascii="Verdana" w:hAnsi="Verdana"/>
          <w:sz w:val="18"/>
          <w:szCs w:val="18"/>
        </w:rPr>
        <w:t>.</w:t>
      </w:r>
    </w:p>
    <w:p w:rsidR="00216214" w:rsidRDefault="00216214" w:rsidP="00216214">
      <w:pPr>
        <w:pStyle w:val="Kop2"/>
        <w:rPr>
          <w:lang w:val="nl-NL"/>
        </w:rPr>
      </w:pPr>
      <w:bookmarkStart w:id="29" w:name="_Toc504848421"/>
      <w:r>
        <w:rPr>
          <w:lang w:val="nl-NL"/>
        </w:rPr>
        <w:t>Werven stembureauleden voor verkiezing</w:t>
      </w:r>
      <w:bookmarkEnd w:id="29"/>
    </w:p>
    <w:p w:rsidR="00216214" w:rsidRPr="00B9773C" w:rsidRDefault="00216214" w:rsidP="00216214">
      <w:pPr>
        <w:pStyle w:val="Plattetekst"/>
      </w:pPr>
      <w:r w:rsidRPr="00B9773C">
        <w:rPr>
          <w:rFonts w:ascii="Verdana" w:hAnsi="Verdana"/>
          <w:sz w:val="18"/>
        </w:rPr>
        <w:t xml:space="preserve">Verloop voor </w:t>
      </w:r>
      <w:r>
        <w:rPr>
          <w:rFonts w:ascii="Verdana" w:hAnsi="Verdana"/>
          <w:sz w:val="18"/>
        </w:rPr>
        <w:t>het werven van stembureauleden voor een specifieke verkiezing.</w:t>
      </w:r>
    </w:p>
    <w:p w:rsidR="00E05C50" w:rsidRDefault="00E05C50" w:rsidP="00E05C50">
      <w:pPr>
        <w:pStyle w:val="Kop2"/>
        <w:rPr>
          <w:lang w:val="nl-NL"/>
        </w:rPr>
      </w:pPr>
      <w:bookmarkStart w:id="30" w:name="_Toc504848422"/>
      <w:r>
        <w:rPr>
          <w:lang w:val="nl-NL"/>
        </w:rPr>
        <w:t>Registreren nieuw stembureaulid</w:t>
      </w:r>
      <w:bookmarkEnd w:id="30"/>
    </w:p>
    <w:p w:rsidR="00E05C50" w:rsidRDefault="00E05C50" w:rsidP="00E05C50">
      <w:pPr>
        <w:pStyle w:val="Plattetekst"/>
      </w:pPr>
      <w:r w:rsidRPr="00B9773C">
        <w:rPr>
          <w:rFonts w:ascii="Verdana" w:hAnsi="Verdana"/>
          <w:sz w:val="18"/>
        </w:rPr>
        <w:t xml:space="preserve">Verloop voor </w:t>
      </w:r>
      <w:r>
        <w:rPr>
          <w:rFonts w:ascii="Verdana" w:hAnsi="Verdana"/>
          <w:sz w:val="18"/>
        </w:rPr>
        <w:t>het registreren van nieuwe (kandidaat) stembureauleden (inclusief stembureau voorkeur).</w:t>
      </w:r>
    </w:p>
    <w:p w:rsidR="00A36AEF" w:rsidRDefault="006D6800" w:rsidP="0079387E">
      <w:pPr>
        <w:pStyle w:val="Kop2"/>
        <w:rPr>
          <w:lang w:val="nl-NL"/>
        </w:rPr>
      </w:pPr>
      <w:bookmarkStart w:id="31" w:name="_Toc504848423"/>
      <w:r>
        <w:rPr>
          <w:lang w:val="nl-NL"/>
        </w:rPr>
        <w:t xml:space="preserve">Onderhouden </w:t>
      </w:r>
      <w:r w:rsidR="00E05C50">
        <w:rPr>
          <w:lang w:val="nl-NL"/>
        </w:rPr>
        <w:t>(</w:t>
      </w:r>
      <w:r>
        <w:rPr>
          <w:lang w:val="nl-NL"/>
        </w:rPr>
        <w:t>kandidaat</w:t>
      </w:r>
      <w:r w:rsidR="00E05C50">
        <w:rPr>
          <w:lang w:val="nl-NL"/>
        </w:rPr>
        <w:t>)</w:t>
      </w:r>
      <w:r w:rsidR="008666BA">
        <w:rPr>
          <w:lang w:val="nl-NL"/>
        </w:rPr>
        <w:t xml:space="preserve"> stembureaulid</w:t>
      </w:r>
      <w:bookmarkEnd w:id="31"/>
    </w:p>
    <w:p w:rsidR="00392BE7" w:rsidRDefault="006D6800" w:rsidP="00392BE7">
      <w:pPr>
        <w:pStyle w:val="Plattetekst"/>
        <w:rPr>
          <w:rFonts w:ascii="Verdana" w:hAnsi="Verdana"/>
          <w:sz w:val="18"/>
          <w:szCs w:val="18"/>
        </w:rPr>
      </w:pPr>
      <w:r>
        <w:rPr>
          <w:rFonts w:ascii="Verdana" w:hAnsi="Verdana"/>
          <w:sz w:val="18"/>
          <w:szCs w:val="18"/>
        </w:rPr>
        <w:t xml:space="preserve">Verloop </w:t>
      </w:r>
      <w:r w:rsidR="008666BA">
        <w:rPr>
          <w:rFonts w:ascii="Verdana" w:hAnsi="Verdana"/>
          <w:sz w:val="18"/>
          <w:szCs w:val="18"/>
        </w:rPr>
        <w:t>voor het onderhouden van persoo</w:t>
      </w:r>
      <w:r>
        <w:rPr>
          <w:rFonts w:ascii="Verdana" w:hAnsi="Verdana"/>
          <w:sz w:val="18"/>
          <w:szCs w:val="18"/>
        </w:rPr>
        <w:t xml:space="preserve">n die zich aangemeld </w:t>
      </w:r>
      <w:r w:rsidR="008666BA">
        <w:rPr>
          <w:rFonts w:ascii="Verdana" w:hAnsi="Verdana"/>
          <w:sz w:val="18"/>
          <w:szCs w:val="18"/>
        </w:rPr>
        <w:t>heeft als stembureau</w:t>
      </w:r>
      <w:r>
        <w:rPr>
          <w:rFonts w:ascii="Verdana" w:hAnsi="Verdana"/>
          <w:sz w:val="18"/>
          <w:szCs w:val="18"/>
        </w:rPr>
        <w:t>lid, zonder dat deze direct gekoppeld word</w:t>
      </w:r>
      <w:r w:rsidR="008666BA">
        <w:rPr>
          <w:rFonts w:ascii="Verdana" w:hAnsi="Verdana"/>
          <w:sz w:val="18"/>
          <w:szCs w:val="18"/>
        </w:rPr>
        <w:t>t</w:t>
      </w:r>
      <w:r>
        <w:rPr>
          <w:rFonts w:ascii="Verdana" w:hAnsi="Verdana"/>
          <w:sz w:val="18"/>
          <w:szCs w:val="18"/>
        </w:rPr>
        <w:t xml:space="preserve"> aan een stembureau.</w:t>
      </w:r>
    </w:p>
    <w:p w:rsidR="002B06D5" w:rsidRDefault="00216214" w:rsidP="002B06D5">
      <w:pPr>
        <w:pStyle w:val="Kop2"/>
        <w:rPr>
          <w:lang w:val="nl-NL"/>
        </w:rPr>
      </w:pPr>
      <w:bookmarkStart w:id="32" w:name="_Toc470702595"/>
      <w:bookmarkStart w:id="33" w:name="_Toc504848424"/>
      <w:r>
        <w:rPr>
          <w:lang w:val="nl-NL"/>
        </w:rPr>
        <w:t>S</w:t>
      </w:r>
      <w:bookmarkEnd w:id="32"/>
      <w:r w:rsidR="002B06D5" w:rsidRPr="002B06D5">
        <w:rPr>
          <w:lang w:val="nl-NL"/>
        </w:rPr>
        <w:t>tembureau bezetting</w:t>
      </w:r>
      <w:r>
        <w:rPr>
          <w:lang w:val="nl-NL"/>
        </w:rPr>
        <w:t xml:space="preserve"> niet valide</w:t>
      </w:r>
      <w:bookmarkEnd w:id="33"/>
    </w:p>
    <w:p w:rsidR="008A2473" w:rsidRDefault="004A7E7A" w:rsidP="008A2473">
      <w:pPr>
        <w:pStyle w:val="Kop2"/>
        <w:rPr>
          <w:lang w:val="nl-NL"/>
        </w:rPr>
      </w:pPr>
      <w:bookmarkStart w:id="34" w:name="_Toc504848425"/>
      <w:r>
        <w:rPr>
          <w:lang w:val="nl-NL"/>
        </w:rPr>
        <w:t>Registreren feitelijke bezetting en b</w:t>
      </w:r>
      <w:r w:rsidR="008A2473">
        <w:rPr>
          <w:lang w:val="nl-NL"/>
        </w:rPr>
        <w:t xml:space="preserve">etalen </w:t>
      </w:r>
      <w:r w:rsidR="008666BA">
        <w:rPr>
          <w:lang w:val="nl-NL"/>
        </w:rPr>
        <w:t>stembureauleden /</w:t>
      </w:r>
      <w:r w:rsidR="008A2473">
        <w:rPr>
          <w:lang w:val="nl-NL"/>
        </w:rPr>
        <w:t xml:space="preserve"> tellers</w:t>
      </w:r>
      <w:bookmarkEnd w:id="34"/>
    </w:p>
    <w:p w:rsidR="00071A1B" w:rsidRDefault="008A2473" w:rsidP="00071A1B">
      <w:pPr>
        <w:pStyle w:val="Plattetekst"/>
        <w:rPr>
          <w:rFonts w:ascii="Verdana" w:hAnsi="Verdana"/>
          <w:sz w:val="18"/>
        </w:rPr>
      </w:pPr>
      <w:r w:rsidRPr="00B9773C">
        <w:rPr>
          <w:rFonts w:ascii="Verdana" w:hAnsi="Verdana"/>
          <w:sz w:val="18"/>
        </w:rPr>
        <w:t xml:space="preserve">Verloop voor </w:t>
      </w:r>
      <w:r>
        <w:rPr>
          <w:rFonts w:ascii="Verdana" w:hAnsi="Verdana"/>
          <w:sz w:val="18"/>
        </w:rPr>
        <w:t xml:space="preserve">het </w:t>
      </w:r>
      <w:r w:rsidR="004A7E7A">
        <w:rPr>
          <w:rFonts w:ascii="Verdana" w:hAnsi="Verdana"/>
          <w:sz w:val="18"/>
        </w:rPr>
        <w:t xml:space="preserve">registreren van de feitelijke bezetting (op basis van proces-verbaal) en </w:t>
      </w:r>
      <w:r>
        <w:rPr>
          <w:rFonts w:ascii="Verdana" w:hAnsi="Verdana"/>
          <w:sz w:val="18"/>
        </w:rPr>
        <w:t>verwerken van de betaling aan stembureau</w:t>
      </w:r>
      <w:r w:rsidR="008666BA">
        <w:rPr>
          <w:rFonts w:ascii="Verdana" w:hAnsi="Verdana"/>
          <w:sz w:val="18"/>
        </w:rPr>
        <w:t>l</w:t>
      </w:r>
      <w:r>
        <w:rPr>
          <w:rFonts w:ascii="Verdana" w:hAnsi="Verdana"/>
          <w:sz w:val="18"/>
        </w:rPr>
        <w:t>eden / tellers die zitting gehad hebben in een stembureau.</w:t>
      </w:r>
    </w:p>
    <w:p w:rsidR="00071A1B" w:rsidRDefault="00D41161" w:rsidP="00071A1B">
      <w:pPr>
        <w:pStyle w:val="Kop2"/>
        <w:rPr>
          <w:lang w:val="nl-NL"/>
        </w:rPr>
      </w:pPr>
      <w:bookmarkStart w:id="35" w:name="_Toc504848426"/>
      <w:r>
        <w:rPr>
          <w:lang w:val="nl-NL"/>
        </w:rPr>
        <w:t>Rapporteren</w:t>
      </w:r>
      <w:r w:rsidR="00071A1B">
        <w:rPr>
          <w:lang w:val="nl-NL"/>
        </w:rPr>
        <w:t xml:space="preserve"> stembureau bezetting</w:t>
      </w:r>
      <w:bookmarkEnd w:id="35"/>
      <w:r w:rsidR="00071A1B">
        <w:rPr>
          <w:lang w:val="nl-NL"/>
        </w:rPr>
        <w:t xml:space="preserve"> </w:t>
      </w:r>
    </w:p>
    <w:p w:rsidR="00071A1B" w:rsidRPr="008A2473" w:rsidRDefault="00071A1B" w:rsidP="00071A1B">
      <w:pPr>
        <w:pStyle w:val="Plattetekst"/>
      </w:pPr>
      <w:r w:rsidRPr="00B9773C">
        <w:rPr>
          <w:rFonts w:ascii="Verdana" w:hAnsi="Verdana"/>
          <w:sz w:val="18"/>
        </w:rPr>
        <w:t xml:space="preserve">Verloop voor </w:t>
      </w:r>
      <w:r>
        <w:rPr>
          <w:rFonts w:ascii="Verdana" w:hAnsi="Verdana"/>
          <w:sz w:val="18"/>
        </w:rPr>
        <w:t xml:space="preserve">het raadplegen en </w:t>
      </w:r>
      <w:r w:rsidR="00D41161">
        <w:rPr>
          <w:rFonts w:ascii="Verdana" w:hAnsi="Verdana"/>
          <w:sz w:val="18"/>
        </w:rPr>
        <w:t>rapporteren</w:t>
      </w:r>
      <w:r>
        <w:rPr>
          <w:rFonts w:ascii="Verdana" w:hAnsi="Verdana"/>
          <w:sz w:val="18"/>
        </w:rPr>
        <w:t xml:space="preserve"> van een stembureau bezetting.</w:t>
      </w:r>
    </w:p>
    <w:p w:rsidR="000B2288" w:rsidRPr="00DA76D0" w:rsidRDefault="000B2288" w:rsidP="000B2288">
      <w:pPr>
        <w:pStyle w:val="Kop2"/>
        <w:tabs>
          <w:tab w:val="clear" w:pos="0"/>
          <w:tab w:val="num" w:pos="709"/>
        </w:tabs>
        <w:ind w:left="709" w:hanging="709"/>
        <w:rPr>
          <w:lang w:val="nl-NL"/>
        </w:rPr>
      </w:pPr>
      <w:bookmarkStart w:id="36" w:name="_Toc297197065"/>
      <w:bookmarkStart w:id="37" w:name="_Toc299441251"/>
      <w:bookmarkStart w:id="38" w:name="_Toc504848427"/>
      <w:r w:rsidRPr="00DA76D0">
        <w:rPr>
          <w:lang w:val="nl-NL"/>
        </w:rPr>
        <w:t>Afhandelen printen mislukt</w:t>
      </w:r>
      <w:bookmarkEnd w:id="36"/>
      <w:bookmarkEnd w:id="37"/>
      <w:bookmarkEnd w:id="38"/>
    </w:p>
    <w:p w:rsidR="000B2288" w:rsidRPr="00DA76D0" w:rsidRDefault="000B2288" w:rsidP="000B2288">
      <w:pPr>
        <w:pStyle w:val="Plattetekst"/>
        <w:keepNext/>
        <w:widowControl/>
        <w:rPr>
          <w:rFonts w:ascii="Verdana" w:hAnsi="Verdana"/>
          <w:color w:val="000000"/>
          <w:sz w:val="18"/>
          <w:szCs w:val="18"/>
        </w:rPr>
      </w:pPr>
      <w:r w:rsidRPr="00DA76D0">
        <w:rPr>
          <w:rFonts w:ascii="Verdana" w:hAnsi="Verdana"/>
          <w:color w:val="000000"/>
          <w:sz w:val="18"/>
          <w:szCs w:val="18"/>
        </w:rPr>
        <w:t xml:space="preserve">Als op </w:t>
      </w:r>
      <w:r w:rsidRPr="00DA76D0">
        <w:rPr>
          <w:rFonts w:ascii="Verdana" w:hAnsi="Verdana"/>
          <w:b/>
          <w:bCs/>
          <w:color w:val="000000"/>
          <w:sz w:val="18"/>
          <w:szCs w:val="18"/>
        </w:rPr>
        <w:t>{vervolg}</w:t>
      </w:r>
      <w:r w:rsidRPr="00DA76D0">
        <w:rPr>
          <w:rFonts w:ascii="Verdana" w:hAnsi="Verdana"/>
          <w:bCs/>
          <w:color w:val="000000"/>
          <w:sz w:val="18"/>
          <w:szCs w:val="18"/>
        </w:rPr>
        <w:t xml:space="preserve"> printen </w:t>
      </w:r>
      <w:r w:rsidRPr="00DA76D0">
        <w:rPr>
          <w:rFonts w:ascii="Verdana" w:hAnsi="Verdana"/>
          <w:color w:val="000000"/>
          <w:sz w:val="18"/>
          <w:szCs w:val="18"/>
        </w:rPr>
        <w:t xml:space="preserve">mislukt is, dan </w:t>
      </w:r>
    </w:p>
    <w:p w:rsidR="000B2288" w:rsidRPr="00DA76D0" w:rsidRDefault="000B2288" w:rsidP="000B2288">
      <w:pPr>
        <w:pStyle w:val="Plattetekst"/>
        <w:keepNext/>
        <w:widowControl/>
        <w:numPr>
          <w:ilvl w:val="0"/>
          <w:numId w:val="34"/>
        </w:numPr>
        <w:rPr>
          <w:rFonts w:ascii="Verdana" w:hAnsi="Verdana"/>
          <w:color w:val="000000"/>
          <w:sz w:val="18"/>
          <w:szCs w:val="18"/>
        </w:rPr>
      </w:pPr>
      <w:r w:rsidRPr="00DA76D0">
        <w:rPr>
          <w:rFonts w:ascii="Verdana" w:hAnsi="Verdana"/>
          <w:color w:val="000000"/>
          <w:sz w:val="18"/>
          <w:szCs w:val="18"/>
        </w:rPr>
        <w:t>Systeem toont melding dat printen mislukt is</w:t>
      </w:r>
    </w:p>
    <w:p w:rsidR="000B2288" w:rsidRPr="00DA76D0" w:rsidRDefault="000B2288" w:rsidP="000B2288">
      <w:pPr>
        <w:pStyle w:val="Plattetekst"/>
        <w:numPr>
          <w:ilvl w:val="0"/>
          <w:numId w:val="34"/>
        </w:numPr>
        <w:rPr>
          <w:rFonts w:ascii="Verdana" w:hAnsi="Verdana"/>
          <w:color w:val="000000"/>
          <w:sz w:val="18"/>
          <w:szCs w:val="18"/>
        </w:rPr>
      </w:pPr>
      <w:r w:rsidRPr="00DA76D0">
        <w:rPr>
          <w:rFonts w:ascii="Verdana" w:hAnsi="Verdana"/>
          <w:color w:val="000000"/>
          <w:sz w:val="18"/>
          <w:szCs w:val="18"/>
        </w:rPr>
        <w:t>Als</w:t>
      </w:r>
      <w:r w:rsidRPr="00DA76D0">
        <w:rPr>
          <w:rFonts w:ascii="Verdana" w:hAnsi="Verdana"/>
          <w:i/>
          <w:color w:val="000000"/>
          <w:sz w:val="18"/>
          <w:szCs w:val="18"/>
        </w:rPr>
        <w:t xml:space="preserve"> Behandelaar</w:t>
      </w:r>
      <w:r w:rsidRPr="00DA76D0">
        <w:rPr>
          <w:rFonts w:ascii="Verdana" w:hAnsi="Verdana"/>
          <w:color w:val="000000"/>
          <w:sz w:val="18"/>
          <w:szCs w:val="18"/>
        </w:rPr>
        <w:t xml:space="preserve"> kiest voor opnieuw proberen</w:t>
      </w:r>
    </w:p>
    <w:p w:rsidR="000B2288" w:rsidRPr="00DA76D0" w:rsidRDefault="000B2288" w:rsidP="000B2288">
      <w:pPr>
        <w:pStyle w:val="Plattetekst"/>
        <w:numPr>
          <w:ilvl w:val="0"/>
          <w:numId w:val="33"/>
        </w:numPr>
        <w:rPr>
          <w:rFonts w:ascii="Verdana" w:hAnsi="Verdana"/>
          <w:color w:val="000000"/>
          <w:sz w:val="18"/>
          <w:szCs w:val="18"/>
        </w:rPr>
      </w:pPr>
      <w:r w:rsidRPr="00DA76D0">
        <w:rPr>
          <w:rFonts w:ascii="Verdana" w:hAnsi="Verdana"/>
          <w:color w:val="000000"/>
          <w:sz w:val="18"/>
          <w:szCs w:val="18"/>
        </w:rPr>
        <w:t xml:space="preserve"> Use case vervolgt op </w:t>
      </w:r>
      <w:r w:rsidRPr="00DA76D0">
        <w:rPr>
          <w:rFonts w:ascii="Verdana" w:hAnsi="Verdana"/>
          <w:b/>
          <w:color w:val="000000"/>
          <w:sz w:val="18"/>
          <w:szCs w:val="18"/>
        </w:rPr>
        <w:t>{printen}</w:t>
      </w:r>
    </w:p>
    <w:p w:rsidR="000B2288" w:rsidRPr="00DA76D0" w:rsidRDefault="000B2288" w:rsidP="000B2288">
      <w:pPr>
        <w:pStyle w:val="Plattetekst"/>
        <w:numPr>
          <w:ilvl w:val="0"/>
          <w:numId w:val="34"/>
        </w:numPr>
        <w:rPr>
          <w:rFonts w:ascii="Verdana" w:hAnsi="Verdana"/>
          <w:color w:val="000000"/>
          <w:sz w:val="18"/>
          <w:szCs w:val="18"/>
        </w:rPr>
      </w:pPr>
      <w:r w:rsidRPr="00DA76D0">
        <w:rPr>
          <w:rFonts w:ascii="Verdana" w:hAnsi="Verdana"/>
          <w:color w:val="000000"/>
          <w:sz w:val="18"/>
          <w:szCs w:val="18"/>
        </w:rPr>
        <w:t>Anders</w:t>
      </w:r>
    </w:p>
    <w:p w:rsidR="000B2288" w:rsidRPr="00DA76D0" w:rsidRDefault="000B2288" w:rsidP="000B2288">
      <w:pPr>
        <w:pStyle w:val="Plattetekst"/>
        <w:numPr>
          <w:ilvl w:val="0"/>
          <w:numId w:val="33"/>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bCs/>
          <w:color w:val="000000"/>
          <w:sz w:val="18"/>
          <w:szCs w:val="18"/>
        </w:rPr>
        <w:t>{</w:t>
      </w:r>
      <w:r w:rsidRPr="00DA76D0">
        <w:rPr>
          <w:rFonts w:ascii="Verdana" w:hAnsi="Verdana"/>
          <w:b/>
          <w:sz w:val="18"/>
          <w:szCs w:val="18"/>
        </w:rPr>
        <w:t>vervolg</w:t>
      </w:r>
      <w:r w:rsidRPr="00DA76D0">
        <w:rPr>
          <w:rFonts w:ascii="Verdana" w:hAnsi="Verdana"/>
          <w:b/>
          <w:bCs/>
          <w:color w:val="000000"/>
          <w:sz w:val="18"/>
          <w:szCs w:val="18"/>
        </w:rPr>
        <w:t>}</w:t>
      </w:r>
    </w:p>
    <w:p w:rsidR="000B2288" w:rsidRPr="00DA76D0" w:rsidRDefault="000B2288" w:rsidP="000B2288">
      <w:pPr>
        <w:pStyle w:val="Kop2"/>
        <w:tabs>
          <w:tab w:val="clear" w:pos="0"/>
          <w:tab w:val="num" w:pos="709"/>
        </w:tabs>
        <w:ind w:left="709" w:hanging="709"/>
        <w:rPr>
          <w:lang w:val="nl-NL"/>
        </w:rPr>
      </w:pPr>
      <w:bookmarkStart w:id="39" w:name="_Toc297197066"/>
      <w:bookmarkStart w:id="40" w:name="_Toc299441252"/>
      <w:bookmarkStart w:id="41" w:name="_Toc504848428"/>
      <w:r w:rsidRPr="00DA76D0">
        <w:rPr>
          <w:lang w:val="nl-NL"/>
        </w:rPr>
        <w:lastRenderedPageBreak/>
        <w:t>Afhandelen creëren document mislukt</w:t>
      </w:r>
      <w:bookmarkEnd w:id="39"/>
      <w:bookmarkEnd w:id="40"/>
      <w:bookmarkEnd w:id="41"/>
    </w:p>
    <w:p w:rsidR="000B2288" w:rsidRPr="00DA76D0" w:rsidRDefault="000B2288" w:rsidP="000B2288">
      <w:pPr>
        <w:pStyle w:val="Plattetekst"/>
        <w:keepNext/>
        <w:widowControl/>
        <w:rPr>
          <w:rFonts w:ascii="Verdana" w:hAnsi="Verdana"/>
          <w:color w:val="000000"/>
          <w:sz w:val="18"/>
          <w:szCs w:val="18"/>
        </w:rPr>
      </w:pPr>
      <w:r w:rsidRPr="00DA76D0">
        <w:rPr>
          <w:rFonts w:ascii="Verdana" w:hAnsi="Verdana"/>
          <w:color w:val="000000"/>
          <w:sz w:val="18"/>
          <w:szCs w:val="18"/>
        </w:rPr>
        <w:t xml:space="preserve">Als op </w:t>
      </w:r>
      <w:r w:rsidRPr="00DA76D0">
        <w:rPr>
          <w:rFonts w:ascii="Verdana" w:hAnsi="Verdana"/>
          <w:b/>
          <w:bCs/>
          <w:color w:val="000000"/>
          <w:sz w:val="18"/>
          <w:szCs w:val="18"/>
        </w:rPr>
        <w:t>{printen}</w:t>
      </w:r>
      <w:r w:rsidRPr="00DA76D0">
        <w:rPr>
          <w:rFonts w:ascii="Verdana" w:hAnsi="Verdana"/>
          <w:bCs/>
          <w:color w:val="000000"/>
          <w:sz w:val="18"/>
          <w:szCs w:val="18"/>
        </w:rPr>
        <w:t xml:space="preserve"> het creëren van document(en) </w:t>
      </w:r>
      <w:r w:rsidRPr="00DA76D0">
        <w:rPr>
          <w:rFonts w:ascii="Verdana" w:hAnsi="Verdana"/>
          <w:color w:val="000000"/>
          <w:sz w:val="18"/>
          <w:szCs w:val="18"/>
        </w:rPr>
        <w:t xml:space="preserve">mislukt is, dan </w:t>
      </w:r>
    </w:p>
    <w:p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color w:val="000000"/>
          <w:sz w:val="18"/>
          <w:szCs w:val="18"/>
        </w:rPr>
        <w:t xml:space="preserve">Systeem toont melding dat creëren van </w:t>
      </w:r>
      <w:r w:rsidRPr="00DA76D0">
        <w:rPr>
          <w:rFonts w:ascii="Verdana" w:hAnsi="Verdana"/>
          <w:sz w:val="18"/>
          <w:szCs w:val="18"/>
        </w:rPr>
        <w:t>document(en)</w:t>
      </w:r>
      <w:r w:rsidRPr="00DA76D0">
        <w:rPr>
          <w:rFonts w:ascii="Verdana" w:hAnsi="Verdana"/>
          <w:color w:val="000000"/>
          <w:sz w:val="18"/>
          <w:szCs w:val="18"/>
        </w:rPr>
        <w:t xml:space="preserve"> mislukt is.</w:t>
      </w:r>
    </w:p>
    <w:p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color w:val="000000"/>
          <w:sz w:val="18"/>
          <w:szCs w:val="18"/>
        </w:rPr>
        <w:t>Als</w:t>
      </w:r>
      <w:r w:rsidRPr="00DA76D0">
        <w:rPr>
          <w:rFonts w:ascii="Verdana" w:hAnsi="Verdana"/>
          <w:i/>
          <w:color w:val="000000"/>
          <w:sz w:val="18"/>
          <w:szCs w:val="18"/>
        </w:rPr>
        <w:t xml:space="preserve"> Behandelaar</w:t>
      </w:r>
      <w:r w:rsidRPr="00DA76D0">
        <w:rPr>
          <w:rFonts w:ascii="Verdana" w:hAnsi="Verdana"/>
          <w:color w:val="000000"/>
          <w:sz w:val="18"/>
          <w:szCs w:val="18"/>
        </w:rPr>
        <w:t xml:space="preserve"> kiest voor opnieuw proberen </w:t>
      </w:r>
    </w:p>
    <w:p w:rsidR="000B2288" w:rsidRPr="00DA76D0" w:rsidRDefault="000B2288" w:rsidP="000B2288">
      <w:pPr>
        <w:pStyle w:val="Plattetekst"/>
        <w:numPr>
          <w:ilvl w:val="1"/>
          <w:numId w:val="31"/>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color w:val="000000"/>
          <w:sz w:val="18"/>
          <w:szCs w:val="18"/>
        </w:rPr>
        <w:t>{creëren document}</w:t>
      </w:r>
    </w:p>
    <w:p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bCs/>
          <w:color w:val="000000"/>
          <w:sz w:val="18"/>
          <w:szCs w:val="18"/>
        </w:rPr>
        <w:t>Anders</w:t>
      </w:r>
    </w:p>
    <w:p w:rsidR="000B2288" w:rsidRPr="00DA76D0" w:rsidRDefault="000B2288" w:rsidP="000B2288">
      <w:pPr>
        <w:pStyle w:val="Plattetekst"/>
        <w:numPr>
          <w:ilvl w:val="1"/>
          <w:numId w:val="31"/>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color w:val="000000"/>
          <w:sz w:val="18"/>
          <w:szCs w:val="18"/>
        </w:rPr>
        <w:t>{vervolg}</w:t>
      </w:r>
    </w:p>
    <w:p w:rsidR="00C03331" w:rsidRPr="00DA76D0" w:rsidRDefault="00C03331" w:rsidP="008F5067">
      <w:pPr>
        <w:pStyle w:val="Kop1"/>
        <w:rPr>
          <w:lang w:val="nl-NL"/>
        </w:rPr>
      </w:pPr>
      <w:bookmarkStart w:id="42" w:name="_Toc159292949"/>
      <w:bookmarkStart w:id="43" w:name="_Toc160883889"/>
      <w:bookmarkStart w:id="44" w:name="_Toc246384118"/>
      <w:bookmarkStart w:id="45" w:name="_Toc246384151"/>
      <w:bookmarkStart w:id="46" w:name="_Toc504848429"/>
      <w:r w:rsidRPr="00DA76D0">
        <w:rPr>
          <w:lang w:val="nl-NL"/>
        </w:rPr>
        <w:t>Postcondities</w:t>
      </w:r>
      <w:bookmarkEnd w:id="46"/>
    </w:p>
    <w:p w:rsidR="00E825F1" w:rsidRPr="00DA76D0" w:rsidRDefault="00E825F1" w:rsidP="00E825F1">
      <w:pPr>
        <w:pStyle w:val="Plattetekst"/>
        <w:rPr>
          <w:rFonts w:ascii="Verdana" w:hAnsi="Verdana"/>
          <w:sz w:val="18"/>
        </w:rPr>
      </w:pPr>
      <w:r w:rsidRPr="00DA76D0">
        <w:rPr>
          <w:rFonts w:ascii="Verdana" w:hAnsi="Verdana"/>
          <w:sz w:val="18"/>
        </w:rPr>
        <w:t>N.v.t.</w:t>
      </w:r>
    </w:p>
    <w:p w:rsidR="00C03331" w:rsidRPr="00DA76D0" w:rsidRDefault="00C03331" w:rsidP="006C66A5">
      <w:pPr>
        <w:pStyle w:val="Kop1"/>
        <w:rPr>
          <w:lang w:val="nl-NL"/>
        </w:rPr>
      </w:pPr>
      <w:bookmarkStart w:id="47" w:name="_Toc504848430"/>
      <w:r w:rsidRPr="00DA76D0">
        <w:rPr>
          <w:lang w:val="nl-NL"/>
        </w:rPr>
        <w:t>Subflows</w:t>
      </w:r>
      <w:bookmarkEnd w:id="47"/>
    </w:p>
    <w:p w:rsidR="00E825F1" w:rsidRPr="00DA76D0" w:rsidRDefault="00E825F1" w:rsidP="00E825F1">
      <w:pPr>
        <w:pStyle w:val="Plattetekst"/>
        <w:rPr>
          <w:rFonts w:ascii="Verdana" w:hAnsi="Verdana"/>
          <w:sz w:val="18"/>
        </w:rPr>
      </w:pPr>
      <w:r w:rsidRPr="00DA76D0">
        <w:rPr>
          <w:rFonts w:ascii="Verdana" w:hAnsi="Verdana"/>
          <w:sz w:val="18"/>
        </w:rPr>
        <w:t>N.v.t.</w:t>
      </w:r>
    </w:p>
    <w:p w:rsidR="00AC130C" w:rsidRPr="00DA76D0" w:rsidRDefault="00AC130C" w:rsidP="00AC130C">
      <w:pPr>
        <w:pStyle w:val="VerborgenTekst"/>
        <w:rPr>
          <w:rFonts w:ascii="Verdana" w:hAnsi="Verdana"/>
          <w:sz w:val="18"/>
          <w:szCs w:val="18"/>
        </w:rPr>
      </w:pPr>
      <w:r w:rsidRPr="00DA76D0">
        <w:rPr>
          <w:rFonts w:ascii="Verdana" w:hAnsi="Verdana"/>
          <w:sz w:val="18"/>
          <w:szCs w:val="18"/>
        </w:rPr>
        <w:t>Subflows kunnen gebruikt worden indien een combinatie van stappen meerdere keren terug komt. Binnen het regulier verloop of alternatief verloop kan dan naar de betreffende subflow worden verwezen.</w:t>
      </w:r>
    </w:p>
    <w:p w:rsidR="008F5067" w:rsidRDefault="008F5067" w:rsidP="00856E2F">
      <w:pPr>
        <w:pStyle w:val="Kop1"/>
        <w:rPr>
          <w:lang w:val="nl-NL"/>
        </w:rPr>
      </w:pPr>
      <w:bookmarkStart w:id="48" w:name="_Toc504848431"/>
      <w:r w:rsidRPr="00DA76D0">
        <w:rPr>
          <w:lang w:val="nl-NL"/>
        </w:rPr>
        <w:t>Speciale Requirements</w:t>
      </w:r>
      <w:bookmarkEnd w:id="42"/>
      <w:bookmarkEnd w:id="43"/>
      <w:bookmarkEnd w:id="44"/>
      <w:bookmarkEnd w:id="45"/>
      <w:bookmarkEnd w:id="48"/>
    </w:p>
    <w:p w:rsidR="003B6B37" w:rsidRDefault="00521E35" w:rsidP="003B6B37">
      <w:pPr>
        <w:pStyle w:val="Kop2"/>
        <w:rPr>
          <w:lang w:val="nl-NL"/>
        </w:rPr>
      </w:pPr>
      <w:bookmarkStart w:id="49" w:name="_Ref476325693"/>
      <w:bookmarkStart w:id="50" w:name="_Toc504848432"/>
      <w:r>
        <w:rPr>
          <w:lang w:val="nl-NL"/>
        </w:rPr>
        <w:t>Bepaling</w:t>
      </w:r>
      <w:r w:rsidR="003B6B37">
        <w:rPr>
          <w:lang w:val="nl-NL"/>
        </w:rPr>
        <w:t xml:space="preserve"> stembureau bezetting</w:t>
      </w:r>
      <w:bookmarkEnd w:id="49"/>
      <w:bookmarkEnd w:id="50"/>
    </w:p>
    <w:p w:rsidR="003B6B37" w:rsidRPr="00521E35" w:rsidRDefault="00521E35" w:rsidP="003B6B37">
      <w:pPr>
        <w:pStyle w:val="Plattetekst"/>
        <w:rPr>
          <w:rFonts w:ascii="Verdana" w:hAnsi="Verdana"/>
          <w:sz w:val="18"/>
        </w:rPr>
      </w:pPr>
      <w:r>
        <w:rPr>
          <w:rFonts w:ascii="Verdana" w:hAnsi="Verdana"/>
          <w:sz w:val="18"/>
        </w:rPr>
        <w:t xml:space="preserve">Het systeem zal bij de bepaling van de stembureau bezetting rekening houden met </w:t>
      </w:r>
      <w:r w:rsidRPr="005D26D5">
        <w:rPr>
          <w:rFonts w:ascii="Verdana" w:hAnsi="Verdana"/>
          <w:sz w:val="18"/>
        </w:rPr>
        <w:t xml:space="preserve">de </w:t>
      </w:r>
      <w:r w:rsidR="005117CD" w:rsidRPr="005D26D5">
        <w:rPr>
          <w:rFonts w:ascii="Verdana" w:hAnsi="Verdana"/>
          <w:sz w:val="18"/>
        </w:rPr>
        <w:t xml:space="preserve">beschikbaarheid en </w:t>
      </w:r>
      <w:r w:rsidRPr="005D26D5">
        <w:rPr>
          <w:rFonts w:ascii="Verdana" w:hAnsi="Verdana"/>
          <w:sz w:val="18"/>
        </w:rPr>
        <w:t>eventuele persoonlijke stembureau voorkeuren van de stembureau</w:t>
      </w:r>
      <w:r>
        <w:rPr>
          <w:rFonts w:ascii="Verdana" w:hAnsi="Verdana"/>
          <w:sz w:val="18"/>
        </w:rPr>
        <w:t>leden en de geldende bedrijfsregels (</w:t>
      </w:r>
      <w:r w:rsidRPr="00216214">
        <w:rPr>
          <w:rFonts w:ascii="Verdana" w:hAnsi="Verdana"/>
          <w:sz w:val="18"/>
          <w:szCs w:val="18"/>
          <w:lang w:val="nl"/>
        </w:rPr>
        <w:t>zie BRG-13-09).</w:t>
      </w:r>
    </w:p>
    <w:p w:rsidR="008C26F0" w:rsidRPr="00DA76D0" w:rsidRDefault="00C03331" w:rsidP="000B2288">
      <w:pPr>
        <w:pStyle w:val="Kop1"/>
        <w:rPr>
          <w:lang w:val="nl-NL"/>
        </w:rPr>
      </w:pPr>
      <w:bookmarkStart w:id="51" w:name="_Toc504848433"/>
      <w:r w:rsidRPr="00DA76D0">
        <w:rPr>
          <w:lang w:val="nl-NL"/>
        </w:rPr>
        <w:t>Publieke Extension Points</w:t>
      </w:r>
      <w:bookmarkEnd w:id="51"/>
    </w:p>
    <w:p w:rsidR="00E825F1" w:rsidRPr="00DA76D0" w:rsidRDefault="00E825F1" w:rsidP="00E825F1">
      <w:pPr>
        <w:pStyle w:val="Plattetekst"/>
        <w:rPr>
          <w:rFonts w:ascii="Verdana" w:hAnsi="Verdana"/>
          <w:sz w:val="18"/>
        </w:rPr>
      </w:pPr>
      <w:r w:rsidRPr="00DA76D0">
        <w:rPr>
          <w:rFonts w:ascii="Verdana" w:hAnsi="Verdana"/>
          <w:sz w:val="18"/>
        </w:rPr>
        <w:t>N.v.t.</w:t>
      </w:r>
    </w:p>
    <w:sectPr w:rsidR="00E825F1" w:rsidRPr="00DA76D0" w:rsidSect="00E22CE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A8F" w:rsidRDefault="009F2A8F">
      <w:r>
        <w:separator/>
      </w:r>
    </w:p>
  </w:endnote>
  <w:endnote w:type="continuationSeparator" w:id="0">
    <w:p w:rsidR="009F2A8F" w:rsidRDefault="009F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Condensed">
    <w:altName w:val="Times New Roman"/>
    <w:charset w:val="00"/>
    <w:family w:val="swiss"/>
    <w:pitch w:val="variable"/>
    <w:sig w:usb0="80000287" w:usb1="00000000" w:usb2="00000000" w:usb3="00000000" w:csb0="0000000F" w:csb1="00000000"/>
  </w:font>
  <w:font w:name="V&amp;W Syntax (Adobe)">
    <w:altName w:val="Arial Narrow"/>
    <w:charset w:val="00"/>
    <w:family w:val="swiss"/>
    <w:pitch w:val="variable"/>
    <w:sig w:usb0="00000003" w:usb1="00000000" w:usb2="00000000" w:usb3="00000000" w:csb0="00000001" w:csb1="00000000"/>
  </w:font>
  <w:font w:name="Myriad Roman">
    <w:altName w:val="Arial Narrow"/>
    <w:charset w:val="00"/>
    <w:family w:val="swiss"/>
    <w:pitch w:val="variable"/>
    <w:sig w:usb0="00000003" w:usb1="00000000" w:usb2="00000000" w:usb3="00000000" w:csb0="00000001" w:csb1="00000000"/>
  </w:font>
  <w:font w:name="Myriad-BoldItalic">
    <w:altName w:val="Times New Roman"/>
    <w:charset w:val="00"/>
    <w:family w:val="auto"/>
    <w:pitch w:val="variable"/>
    <w:sig w:usb0="00000003" w:usb1="00000000" w:usb2="00000000" w:usb3="00000000" w:csb0="00000001" w:csb1="00000000"/>
  </w:font>
  <w:font w:name="RabobankFont">
    <w:altName w:val="Times New Roman"/>
    <w:charset w:val="00"/>
    <w:family w:val="auto"/>
    <w:pitch w:val="variable"/>
    <w:sig w:usb0="00000003" w:usb1="00000000" w:usb2="00000000" w:usb3="00000000" w:csb0="00000001" w:csb1="00000000"/>
  </w:font>
  <w:font w:name="Myriad-ExtraBoldItalic">
    <w:altName w:val="Times New Roman"/>
    <w:charset w:val="00"/>
    <w:family w:val="auto"/>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ayout w:type="fixed"/>
      <w:tblLook w:val="0000" w:firstRow="0" w:lastRow="0" w:firstColumn="0" w:lastColumn="0" w:noHBand="0" w:noVBand="0"/>
    </w:tblPr>
    <w:tblGrid>
      <w:gridCol w:w="3162"/>
      <w:gridCol w:w="3162"/>
      <w:gridCol w:w="3282"/>
    </w:tblGrid>
    <w:tr w:rsidR="000B2288">
      <w:tc>
        <w:tcPr>
          <w:tcW w:w="3162" w:type="dxa"/>
        </w:tcPr>
        <w:p w:rsidR="000B2288" w:rsidRDefault="000B2288" w:rsidP="00442EED">
          <w:pPr>
            <w:snapToGrid w:val="0"/>
            <w:ind w:right="360"/>
          </w:pPr>
          <w:r>
            <w:t>Confidentieel</w:t>
          </w:r>
        </w:p>
      </w:tc>
      <w:tc>
        <w:tcPr>
          <w:tcW w:w="3162" w:type="dxa"/>
        </w:tcPr>
        <w:p w:rsidR="000B2288" w:rsidRDefault="000B2288" w:rsidP="00442EED">
          <w:pPr>
            <w:snapToGrid w:val="0"/>
            <w:jc w:val="center"/>
          </w:pPr>
          <w:r>
            <w:rPr>
              <w:rFonts w:ascii="Symbol" w:hAnsi="Symbol"/>
            </w:rPr>
            <w:t></w:t>
          </w:r>
          <w:r>
            <w:t>Modernisering GBA, 2009</w:t>
          </w:r>
        </w:p>
      </w:tc>
      <w:tc>
        <w:tcPr>
          <w:tcW w:w="3282" w:type="dxa"/>
        </w:tcPr>
        <w:p w:rsidR="000B2288" w:rsidRDefault="000B2288" w:rsidP="00442EED">
          <w:pPr>
            <w:snapToGrid w:val="0"/>
            <w:jc w:val="right"/>
          </w:pPr>
          <w:r>
            <w:t xml:space="preserve">Pagina </w:t>
          </w:r>
          <w:r>
            <w:rPr>
              <w:rStyle w:val="Paginanummer"/>
            </w:rPr>
            <w:fldChar w:fldCharType="begin"/>
          </w:r>
          <w:r>
            <w:rPr>
              <w:rStyle w:val="Paginanummer"/>
            </w:rPr>
            <w:instrText xml:space="preserve"> PAGE </w:instrText>
          </w:r>
          <w:r>
            <w:rPr>
              <w:rStyle w:val="Paginanummer"/>
            </w:rPr>
            <w:fldChar w:fldCharType="separate"/>
          </w:r>
          <w:r w:rsidR="00A739A3">
            <w:rPr>
              <w:rStyle w:val="Paginanummer"/>
              <w:noProof/>
            </w:rPr>
            <w:t>1</w:t>
          </w:r>
          <w:r>
            <w:rPr>
              <w:rStyle w:val="Paginanummer"/>
            </w:rPr>
            <w:fldChar w:fldCharType="end"/>
          </w:r>
          <w:r>
            <w:rPr>
              <w:rStyle w:val="Paginanummer"/>
            </w:rPr>
            <w:t xml:space="preserve"> van </w:t>
          </w:r>
          <w:r>
            <w:rPr>
              <w:rStyle w:val="Paginanummer"/>
            </w:rPr>
            <w:fldChar w:fldCharType="begin"/>
          </w:r>
          <w:r>
            <w:rPr>
              <w:rStyle w:val="Paginanummer"/>
            </w:rPr>
            <w:instrText xml:space="preserve"> NUMPAGES \*Arabic </w:instrText>
          </w:r>
          <w:r>
            <w:rPr>
              <w:rStyle w:val="Paginanummer"/>
            </w:rPr>
            <w:fldChar w:fldCharType="separate"/>
          </w:r>
          <w:r w:rsidR="003E2636">
            <w:rPr>
              <w:rStyle w:val="Paginanummer"/>
              <w:noProof/>
            </w:rPr>
            <w:t>6</w:t>
          </w:r>
          <w:r>
            <w:rPr>
              <w:rStyle w:val="Paginanummer"/>
            </w:rPr>
            <w:fldChar w:fldCharType="end"/>
          </w:r>
        </w:p>
      </w:tc>
    </w:tr>
  </w:tbl>
  <w:p w:rsidR="000B2288" w:rsidRDefault="000B228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0B2288" w:rsidRPr="00CB4DBC">
      <w:tc>
        <w:tcPr>
          <w:tcW w:w="3162" w:type="dxa"/>
          <w:tcBorders>
            <w:top w:val="nil"/>
            <w:left w:val="nil"/>
            <w:bottom w:val="nil"/>
            <w:right w:val="nil"/>
          </w:tcBorders>
        </w:tcPr>
        <w:p w:rsidR="000B2288" w:rsidRPr="00CB4DBC" w:rsidRDefault="000B2288" w:rsidP="00F7202E">
          <w:pPr>
            <w:ind w:right="360"/>
            <w:rPr>
              <w:sz w:val="13"/>
              <w:szCs w:val="13"/>
            </w:rPr>
          </w:pPr>
          <w:r w:rsidRPr="00CB4DBC">
            <w:rPr>
              <w:sz w:val="13"/>
              <w:szCs w:val="13"/>
            </w:rPr>
            <w:t>Confidentieel</w:t>
          </w:r>
        </w:p>
      </w:tc>
      <w:tc>
        <w:tcPr>
          <w:tcW w:w="3162" w:type="dxa"/>
          <w:tcBorders>
            <w:top w:val="nil"/>
            <w:left w:val="nil"/>
            <w:bottom w:val="nil"/>
            <w:right w:val="nil"/>
          </w:tcBorders>
        </w:tcPr>
        <w:p w:rsidR="000B2288" w:rsidRPr="00CB4DBC" w:rsidRDefault="000B2288" w:rsidP="00F7202E">
          <w:pPr>
            <w:jc w:val="center"/>
            <w:rPr>
              <w:sz w:val="13"/>
              <w:szCs w:val="13"/>
            </w:rPr>
          </w:pPr>
          <w:r w:rsidRPr="00CB4DBC">
            <w:rPr>
              <w:sz w:val="13"/>
              <w:szCs w:val="13"/>
            </w:rPr>
            <w:sym w:font="Symbol" w:char="F0D3"/>
          </w:r>
          <w:r w:rsidRPr="00CB4DBC">
            <w:rPr>
              <w:sz w:val="13"/>
              <w:szCs w:val="13"/>
            </w:rPr>
            <w:fldChar w:fldCharType="begin"/>
          </w:r>
          <w:r w:rsidRPr="00CB4DBC">
            <w:rPr>
              <w:sz w:val="13"/>
              <w:szCs w:val="13"/>
            </w:rPr>
            <w:instrText xml:space="preserve"> DOCPROPERTY "Company"  \* MERGEFORMAT </w:instrText>
          </w:r>
          <w:r w:rsidRPr="00CB4DBC">
            <w:rPr>
              <w:sz w:val="13"/>
              <w:szCs w:val="13"/>
            </w:rPr>
            <w:fldChar w:fldCharType="separate"/>
          </w:r>
          <w:r w:rsidR="003E2636">
            <w:rPr>
              <w:sz w:val="13"/>
              <w:szCs w:val="13"/>
            </w:rPr>
            <w:t>VNG</w:t>
          </w:r>
          <w:r w:rsidRPr="00CB4DBC">
            <w:rPr>
              <w:sz w:val="13"/>
              <w:szCs w:val="13"/>
            </w:rPr>
            <w:fldChar w:fldCharType="end"/>
          </w:r>
          <w:r w:rsidR="00761D48">
            <w:rPr>
              <w:sz w:val="13"/>
              <w:szCs w:val="13"/>
            </w:rPr>
            <w:t>, 201</w:t>
          </w:r>
          <w:r w:rsidR="000A6297">
            <w:rPr>
              <w:sz w:val="13"/>
              <w:szCs w:val="13"/>
            </w:rPr>
            <w:t>8</w:t>
          </w:r>
        </w:p>
      </w:tc>
      <w:tc>
        <w:tcPr>
          <w:tcW w:w="3282" w:type="dxa"/>
          <w:tcBorders>
            <w:top w:val="nil"/>
            <w:left w:val="nil"/>
            <w:bottom w:val="nil"/>
            <w:right w:val="nil"/>
          </w:tcBorders>
        </w:tcPr>
        <w:p w:rsidR="000B2288" w:rsidRPr="00CB4DBC" w:rsidRDefault="000B2288" w:rsidP="00F7202E">
          <w:pPr>
            <w:jc w:val="right"/>
            <w:rPr>
              <w:sz w:val="13"/>
              <w:szCs w:val="13"/>
            </w:rPr>
          </w:pPr>
          <w:r w:rsidRPr="00CB4DBC">
            <w:rPr>
              <w:sz w:val="13"/>
              <w:szCs w:val="13"/>
            </w:rPr>
            <w:t xml:space="preserve">Pagina </w:t>
          </w:r>
          <w:r w:rsidRPr="00CB4DBC">
            <w:rPr>
              <w:rStyle w:val="Paginanummer"/>
              <w:sz w:val="13"/>
              <w:szCs w:val="13"/>
            </w:rPr>
            <w:fldChar w:fldCharType="begin"/>
          </w:r>
          <w:r w:rsidRPr="00CB4DBC">
            <w:rPr>
              <w:rStyle w:val="Paginanummer"/>
              <w:sz w:val="13"/>
              <w:szCs w:val="13"/>
            </w:rPr>
            <w:instrText xml:space="preserve"> PAGE </w:instrText>
          </w:r>
          <w:r w:rsidRPr="00CB4DBC">
            <w:rPr>
              <w:rStyle w:val="Paginanummer"/>
              <w:sz w:val="13"/>
              <w:szCs w:val="13"/>
            </w:rPr>
            <w:fldChar w:fldCharType="separate"/>
          </w:r>
          <w:r w:rsidR="003E2636">
            <w:rPr>
              <w:rStyle w:val="Paginanummer"/>
              <w:noProof/>
              <w:sz w:val="13"/>
              <w:szCs w:val="13"/>
            </w:rPr>
            <w:t>6</w:t>
          </w:r>
          <w:r w:rsidRPr="00CB4DBC">
            <w:rPr>
              <w:rStyle w:val="Paginanummer"/>
              <w:sz w:val="13"/>
              <w:szCs w:val="13"/>
            </w:rPr>
            <w:fldChar w:fldCharType="end"/>
          </w:r>
          <w:r w:rsidRPr="00CB4DBC">
            <w:rPr>
              <w:rStyle w:val="Paginanummer"/>
              <w:sz w:val="13"/>
              <w:szCs w:val="13"/>
            </w:rPr>
            <w:t xml:space="preserve"> van </w:t>
          </w:r>
          <w:r w:rsidRPr="00CB4DBC">
            <w:rPr>
              <w:rStyle w:val="Paginanummer"/>
              <w:sz w:val="13"/>
              <w:szCs w:val="13"/>
            </w:rPr>
            <w:fldChar w:fldCharType="begin"/>
          </w:r>
          <w:r w:rsidRPr="00CB4DBC">
            <w:rPr>
              <w:rStyle w:val="Paginanummer"/>
              <w:sz w:val="13"/>
              <w:szCs w:val="13"/>
            </w:rPr>
            <w:instrText xml:space="preserve"> NUMPAGES </w:instrText>
          </w:r>
          <w:r w:rsidRPr="00CB4DBC">
            <w:rPr>
              <w:rStyle w:val="Paginanummer"/>
              <w:sz w:val="13"/>
              <w:szCs w:val="13"/>
            </w:rPr>
            <w:fldChar w:fldCharType="separate"/>
          </w:r>
          <w:r w:rsidR="003E2636">
            <w:rPr>
              <w:rStyle w:val="Paginanummer"/>
              <w:noProof/>
              <w:sz w:val="13"/>
              <w:szCs w:val="13"/>
            </w:rPr>
            <w:t>6</w:t>
          </w:r>
          <w:r w:rsidRPr="00CB4DBC">
            <w:rPr>
              <w:rStyle w:val="Paginanummer"/>
              <w:sz w:val="13"/>
              <w:szCs w:val="13"/>
            </w:rPr>
            <w:fldChar w:fldCharType="end"/>
          </w:r>
          <w:bookmarkStart w:id="52" w:name="_Toc241456315"/>
          <w:bookmarkStart w:id="53" w:name="_Toc241456387"/>
          <w:bookmarkStart w:id="54" w:name="_Toc241456459"/>
          <w:bookmarkStart w:id="55" w:name="_Toc241456531"/>
          <w:bookmarkStart w:id="56" w:name="_Toc241456881"/>
        </w:p>
      </w:tc>
    </w:tr>
  </w:tbl>
  <w:p w:rsidR="000B2288" w:rsidRPr="00CB4DBC" w:rsidRDefault="000B2288" w:rsidP="00F7202E">
    <w:pPr>
      <w:pStyle w:val="Voettekst"/>
      <w:rPr>
        <w:sz w:val="13"/>
        <w:szCs w:val="13"/>
      </w:rPr>
    </w:pPr>
  </w:p>
  <w:p w:rsidR="000B2288" w:rsidRDefault="000B2288" w:rsidP="00F7202E"/>
  <w:p w:rsidR="000B2288" w:rsidRDefault="000B2288" w:rsidP="00953D21"/>
  <w:bookmarkEnd w:id="52"/>
  <w:bookmarkEnd w:id="53"/>
  <w:bookmarkEnd w:id="54"/>
  <w:bookmarkEnd w:id="55"/>
  <w:bookmarkEnd w:id="56"/>
  <w:p w:rsidR="000B2288" w:rsidRDefault="000B2288" w:rsidP="007516B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A8F" w:rsidRDefault="009F2A8F">
      <w:r>
        <w:separator/>
      </w:r>
    </w:p>
  </w:footnote>
  <w:footnote w:type="continuationSeparator" w:id="0">
    <w:p w:rsidR="009F2A8F" w:rsidRDefault="009F2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227"/>
    </w:tblGrid>
    <w:tr w:rsidR="000B2288" w:rsidRPr="005D4772">
      <w:trPr>
        <w:trHeight w:val="276"/>
      </w:trPr>
      <w:tc>
        <w:tcPr>
          <w:tcW w:w="6379" w:type="dxa"/>
        </w:tcPr>
        <w:p w:rsidR="000B2288" w:rsidRPr="003838A5" w:rsidRDefault="000B2288" w:rsidP="00D42387">
          <w:pPr>
            <w:pStyle w:val="Plattetekst"/>
            <w:spacing w:after="0"/>
            <w:ind w:left="0"/>
            <w:rPr>
              <w:rFonts w:ascii="Verdana" w:hAnsi="Verdana"/>
              <w:sz w:val="18"/>
              <w:lang w:val="en-GB"/>
            </w:rPr>
          </w:pPr>
          <w:r w:rsidRPr="003838A5">
            <w:rPr>
              <w:rFonts w:ascii="Verdana" w:hAnsi="Verdana"/>
              <w:sz w:val="18"/>
              <w:lang w:val="en-GB"/>
            </w:rPr>
            <w:t xml:space="preserve">Project : </w:t>
          </w:r>
          <w:r w:rsidRPr="003838A5">
            <w:rPr>
              <w:rFonts w:ascii="Verdana" w:hAnsi="Verdana"/>
              <w:sz w:val="18"/>
            </w:rPr>
            <w:fldChar w:fldCharType="begin"/>
          </w:r>
          <w:r w:rsidRPr="003838A5">
            <w:rPr>
              <w:rFonts w:ascii="Verdana" w:hAnsi="Verdana"/>
              <w:sz w:val="18"/>
              <w:lang w:val="en-GB"/>
            </w:rPr>
            <w:instrText xml:space="preserve"> DOCPROPERTY  Subject  \* MERGEFORMAT </w:instrText>
          </w:r>
          <w:r w:rsidRPr="003838A5">
            <w:rPr>
              <w:rFonts w:ascii="Verdana" w:hAnsi="Verdana"/>
              <w:sz w:val="18"/>
            </w:rPr>
            <w:fldChar w:fldCharType="separate"/>
          </w:r>
          <w:r w:rsidR="003E2636">
            <w:rPr>
              <w:rFonts w:ascii="Verdana" w:hAnsi="Verdana"/>
              <w:sz w:val="18"/>
              <w:lang w:val="en-GB"/>
            </w:rPr>
            <w:t>BZM specificaties</w:t>
          </w:r>
          <w:r w:rsidRPr="003838A5">
            <w:rPr>
              <w:rFonts w:ascii="Verdana" w:hAnsi="Verdana"/>
              <w:sz w:val="18"/>
            </w:rPr>
            <w:fldChar w:fldCharType="end"/>
          </w:r>
        </w:p>
      </w:tc>
      <w:tc>
        <w:tcPr>
          <w:tcW w:w="3227" w:type="dxa"/>
        </w:tcPr>
        <w:p w:rsidR="000B2288" w:rsidRPr="00A134D8" w:rsidRDefault="000B2288" w:rsidP="00D42387">
          <w:pPr>
            <w:tabs>
              <w:tab w:val="left" w:pos="851"/>
            </w:tabs>
            <w:spacing w:before="40"/>
            <w:ind w:right="68"/>
          </w:pPr>
          <w:r w:rsidRPr="00A134D8">
            <w:t xml:space="preserve">Versie: </w:t>
          </w:r>
          <w:r w:rsidR="009F2A8F">
            <w:fldChar w:fldCharType="begin"/>
          </w:r>
          <w:r w:rsidR="009F2A8F">
            <w:instrText xml:space="preserve"> DOCPROPERTY "Versie"  \* MERGEFORMAT </w:instrText>
          </w:r>
          <w:r w:rsidR="009F2A8F">
            <w:fldChar w:fldCharType="separate"/>
          </w:r>
          <w:r w:rsidR="003E2636">
            <w:t>5.0.0</w:t>
          </w:r>
          <w:r w:rsidR="009F2A8F">
            <w:fldChar w:fldCharType="end"/>
          </w:r>
        </w:p>
      </w:tc>
    </w:tr>
    <w:tr w:rsidR="000B2288">
      <w:tc>
        <w:tcPr>
          <w:tcW w:w="6379" w:type="dxa"/>
        </w:tcPr>
        <w:p w:rsidR="000B2288" w:rsidRPr="00A134D8" w:rsidRDefault="000B2288" w:rsidP="00D42387">
          <w:r w:rsidRPr="00A134D8">
            <w:t xml:space="preserve">Document : </w:t>
          </w:r>
          <w:r w:rsidR="009F2A8F">
            <w:fldChar w:fldCharType="begin"/>
          </w:r>
          <w:r w:rsidR="009F2A8F">
            <w:instrText xml:space="preserve"> TITLE  \* MERGEFORMAT </w:instrText>
          </w:r>
          <w:r w:rsidR="009F2A8F">
            <w:fldChar w:fldCharType="separate"/>
          </w:r>
          <w:r w:rsidR="003E2636">
            <w:t>KUC135 Registreren en benoemen stembureauleden</w:t>
          </w:r>
          <w:r w:rsidR="009F2A8F">
            <w:fldChar w:fldCharType="end"/>
          </w:r>
        </w:p>
      </w:tc>
      <w:tc>
        <w:tcPr>
          <w:tcW w:w="3227" w:type="dxa"/>
        </w:tcPr>
        <w:p w:rsidR="000B2288" w:rsidRPr="00A134D8" w:rsidRDefault="000B2288" w:rsidP="00D42387">
          <w:pPr>
            <w:tabs>
              <w:tab w:val="left" w:pos="851"/>
            </w:tabs>
          </w:pPr>
          <w:r w:rsidRPr="00A134D8">
            <w:t xml:space="preserve">Datum: </w:t>
          </w:r>
          <w:r w:rsidR="009F2A8F">
            <w:fldChar w:fldCharType="begin"/>
          </w:r>
          <w:r w:rsidR="009F2A8F">
            <w:instrText xml:space="preserve"> DOCPROPERTY "Datum"  \* MERGEFORMAT </w:instrText>
          </w:r>
          <w:r w:rsidR="009F2A8F">
            <w:fldChar w:fldCharType="separate"/>
          </w:r>
          <w:r w:rsidR="003E2636">
            <w:t>05-02-2018</w:t>
          </w:r>
          <w:r w:rsidR="009F2A8F">
            <w:fldChar w:fldCharType="end"/>
          </w:r>
        </w:p>
      </w:tc>
    </w:tr>
  </w:tbl>
  <w:p w:rsidR="000B2288" w:rsidRDefault="000B2288">
    <w:pPr>
      <w:pStyle w:val="Koptekst"/>
    </w:pPr>
  </w:p>
  <w:p w:rsidR="000B2288" w:rsidRDefault="000B228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1D48" w:rsidRPr="00ED71D6" w:rsidRDefault="00806F20" w:rsidP="001224FD">
    <w:pPr>
      <w:tabs>
        <w:tab w:val="left" w:pos="2415"/>
      </w:tabs>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57216" behindDoc="0" locked="0" layoutInCell="1" allowOverlap="1">
              <wp:simplePos x="0" y="0"/>
              <wp:positionH relativeFrom="column">
                <wp:posOffset>2776855</wp:posOffset>
              </wp:positionH>
              <wp:positionV relativeFrom="paragraph">
                <wp:posOffset>-156845</wp:posOffset>
              </wp:positionV>
              <wp:extent cx="2990850" cy="1200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1D48" w:rsidRPr="00B93179" w:rsidRDefault="00806F20" w:rsidP="001224FD">
                          <w:pPr>
                            <w:jc w:val="right"/>
                          </w:pPr>
                          <w:r w:rsidRPr="00FC0014">
                            <w:rPr>
                              <w:noProof/>
                              <w:lang w:eastAsia="nl-NL"/>
                            </w:rPr>
                            <w:drawing>
                              <wp:inline distT="0" distB="0" distL="0" distR="0">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8.65pt;margin-top:-12.35pt;width:235.5pt;height: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u4sw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" filled="f" stroked="f">
              <v:textbox>
                <w:txbxContent>
                  <w:p w:rsidR="00761D48" w:rsidRPr="00B93179" w:rsidRDefault="00806F20" w:rsidP="001224FD">
                    <w:pPr>
                      <w:jc w:val="right"/>
                    </w:pPr>
                    <w:r w:rsidRPr="00FC0014">
                      <w:rPr>
                        <w:noProof/>
                        <w:lang w:eastAsia="nl-NL"/>
                      </w:rPr>
                      <w:drawing>
                        <wp:inline distT="0" distB="0" distL="0" distR="0">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v:textbox>
            </v:shape>
          </w:pict>
        </mc:Fallback>
      </mc:AlternateContent>
    </w:r>
    <w:r>
      <w:rPr>
        <w:noProof/>
        <w:lang w:eastAsia="nl-NL"/>
      </w:rPr>
      <w:drawing>
        <wp:anchor distT="0" distB="0" distL="114300" distR="114300" simplePos="0" relativeHeight="251658240" behindDoc="1" locked="0" layoutInCell="1" allowOverlap="1">
          <wp:simplePos x="0" y="0"/>
          <wp:positionH relativeFrom="column">
            <wp:posOffset>-899795</wp:posOffset>
          </wp:positionH>
          <wp:positionV relativeFrom="paragraph">
            <wp:posOffset>-899795</wp:posOffset>
          </wp:positionV>
          <wp:extent cx="7556500" cy="10687050"/>
          <wp:effectExtent l="0" t="0" r="0" b="0"/>
          <wp:wrapNone/>
          <wp:docPr id="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61D48">
      <w:rPr>
        <w:rFonts w:ascii="Arial" w:hAnsi="Arial" w:cs="Arial"/>
        <w:sz w:val="24"/>
        <w:szCs w:val="24"/>
      </w:rPr>
      <w:tab/>
    </w: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r>
      <w:rPr>
        <w:rFonts w:ascii="Verdana,Bold" w:hAnsi="Verdana,Bold" w:cs="Verdana,Bold"/>
        <w:b/>
        <w:bCs/>
        <w:sz w:val="24"/>
        <w:szCs w:val="24"/>
      </w:rPr>
      <w:t xml:space="preserve">Burgerzaken modules - </w:t>
    </w:r>
    <w:r>
      <w:rPr>
        <w:rFonts w:ascii="Verdana,Bold" w:hAnsi="Verdana,Bold" w:cs="Verdana,Bold"/>
        <w:b/>
        <w:bCs/>
        <w:sz w:val="24"/>
        <w:szCs w:val="24"/>
      </w:rPr>
      <w:fldChar w:fldCharType="begin"/>
    </w:r>
    <w:r>
      <w:rPr>
        <w:rFonts w:ascii="Verdana,Bold" w:hAnsi="Verdana,Bold" w:cs="Verdana,Bold"/>
        <w:b/>
        <w:bCs/>
        <w:sz w:val="24"/>
        <w:szCs w:val="24"/>
      </w:rPr>
      <w:instrText xml:space="preserve"> TITLE   \* MERGEFORMAT </w:instrText>
    </w:r>
    <w:r>
      <w:rPr>
        <w:rFonts w:ascii="Verdana,Bold" w:hAnsi="Verdana,Bold" w:cs="Verdana,Bold"/>
        <w:b/>
        <w:bCs/>
        <w:sz w:val="24"/>
        <w:szCs w:val="24"/>
      </w:rPr>
      <w:fldChar w:fldCharType="separate"/>
    </w:r>
    <w:r w:rsidR="003E2636">
      <w:rPr>
        <w:rFonts w:ascii="Verdana,Bold" w:hAnsi="Verdana,Bold" w:cs="Verdana,Bold"/>
        <w:b/>
        <w:bCs/>
        <w:sz w:val="24"/>
        <w:szCs w:val="24"/>
      </w:rPr>
      <w:t>KUC135 Registreren en benoemen stembureauleden</w:t>
    </w:r>
    <w:r>
      <w:rPr>
        <w:rFonts w:ascii="Verdana,Bold" w:hAnsi="Verdana,Bold" w:cs="Verdana,Bold"/>
        <w:b/>
        <w:bCs/>
        <w:sz w:val="24"/>
        <w:szCs w:val="24"/>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t>Versie</w:t>
    </w:r>
    <w:r>
      <w:rPr>
        <w:rFonts w:cs="Verdana"/>
        <w:szCs w:val="18"/>
      </w:rPr>
      <w:tab/>
    </w:r>
    <w:r>
      <w:rPr>
        <w:rFonts w:cs="Verdana"/>
        <w:szCs w:val="18"/>
      </w:rPr>
      <w:fldChar w:fldCharType="begin"/>
    </w:r>
    <w:r>
      <w:rPr>
        <w:rFonts w:cs="Verdana"/>
        <w:szCs w:val="18"/>
      </w:rPr>
      <w:instrText xml:space="preserve"> DOCPROPERTY  Versie  \* MERGEFORMAT </w:instrText>
    </w:r>
    <w:r>
      <w:rPr>
        <w:rFonts w:cs="Verdana"/>
        <w:szCs w:val="18"/>
      </w:rPr>
      <w:fldChar w:fldCharType="separate"/>
    </w:r>
    <w:r w:rsidR="003E2636">
      <w:rPr>
        <w:rFonts w:cs="Verdana"/>
        <w:szCs w:val="18"/>
      </w:rPr>
      <w:t>5.0.0</w:t>
    </w:r>
    <w:r>
      <w:rPr>
        <w:rFonts w:cs="Verdana"/>
        <w:szCs w:val="18"/>
      </w:rPr>
      <w:fldChar w:fldCharType="end"/>
    </w:r>
    <w:r>
      <w:rPr>
        <w:szCs w:val="18"/>
      </w:rPr>
      <w:t xml:space="preserve"> </w:t>
    </w:r>
    <w:r>
      <w:rPr>
        <w:szCs w:val="18"/>
      </w:rPr>
      <w:tab/>
    </w:r>
    <w:r>
      <w:rPr>
        <w:rFonts w:cs="Verdana"/>
        <w:szCs w:val="18"/>
      </w:rPr>
      <w:t xml:space="preserve"> </w:t>
    </w:r>
    <w:r>
      <w:rPr>
        <w:rFonts w:cs="Verdana"/>
        <w:szCs w:val="18"/>
      </w:rPr>
      <w:fldChar w:fldCharType="begin"/>
    </w:r>
    <w:r>
      <w:rPr>
        <w:rFonts w:cs="Verdana"/>
        <w:szCs w:val="18"/>
      </w:rPr>
      <w:instrText xml:space="preserve"> DOCVARIABLE  Status  \* MERGEFORMAT </w:instrText>
    </w:r>
    <w:r>
      <w:rPr>
        <w:rFonts w:cs="Verdana"/>
        <w:szCs w:val="18"/>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t>Datum</w:t>
    </w:r>
    <w:r>
      <w:rPr>
        <w:rFonts w:cs="Verdana"/>
        <w:szCs w:val="18"/>
      </w:rPr>
      <w:tab/>
    </w:r>
    <w:r>
      <w:rPr>
        <w:rFonts w:cs="Verdana"/>
        <w:szCs w:val="18"/>
      </w:rPr>
      <w:fldChar w:fldCharType="begin"/>
    </w:r>
    <w:r>
      <w:rPr>
        <w:rFonts w:cs="Verdana"/>
        <w:szCs w:val="18"/>
      </w:rPr>
      <w:instrText xml:space="preserve"> DOCPROPERTY  Datum  \* MERGEFORMAT </w:instrText>
    </w:r>
    <w:r>
      <w:rPr>
        <w:rFonts w:cs="Verdana"/>
        <w:szCs w:val="18"/>
      </w:rPr>
      <w:fldChar w:fldCharType="separate"/>
    </w:r>
    <w:r w:rsidR="003E2636">
      <w:rPr>
        <w:rFonts w:cs="Verdana"/>
        <w:szCs w:val="18"/>
      </w:rPr>
      <w:t>05-02-2018</w:t>
    </w:r>
    <w:r>
      <w:rPr>
        <w:rFonts w:cs="Verdana"/>
        <w:szCs w:val="18"/>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fldChar w:fldCharType="begin"/>
    </w:r>
    <w:r>
      <w:rPr>
        <w:rFonts w:cs="Verdana"/>
        <w:szCs w:val="18"/>
      </w:rPr>
      <w:instrText xml:space="preserve"> DOCPROPERTY  Status  \* MERGEFORMAT </w:instrText>
    </w:r>
    <w:r>
      <w:rPr>
        <w:rFonts w:cs="Verdana"/>
        <w:szCs w:val="18"/>
      </w:rPr>
      <w:fldChar w:fldCharType="separate"/>
    </w:r>
    <w:r w:rsidR="003E2636">
      <w:rPr>
        <w:rFonts w:cs="Verdana"/>
        <w:szCs w:val="18"/>
      </w:rPr>
      <w:t>Definitief</w:t>
    </w:r>
    <w:r>
      <w:rPr>
        <w:rFonts w:cs="Verdana"/>
        <w:szCs w:val="18"/>
      </w:rPr>
      <w:fldChar w:fldCharType="end"/>
    </w:r>
    <w:r>
      <w:rPr>
        <w:rFonts w:cs="Verdana"/>
        <w:szCs w:val="18"/>
      </w:rPr>
      <w:t xml:space="preserve">  </w:t>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p>
  <w:p w:rsidR="000B2288" w:rsidRDefault="000B2288" w:rsidP="004A570C"/>
  <w:p w:rsidR="000B2288" w:rsidRPr="004A570C" w:rsidRDefault="000B2288" w:rsidP="004A570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Pr="002E14E1" w:rsidRDefault="000B2288" w:rsidP="00E45551">
    <w:pPr>
      <w:adjustRightInd w:val="0"/>
      <w:spacing w:line="180" w:lineRule="exact"/>
      <w:rPr>
        <w:sz w:val="13"/>
      </w:rPr>
    </w:pPr>
    <w:r>
      <w:rPr>
        <w:rStyle w:val="Huisstijl-Koptekst"/>
      </w:rPr>
      <w:fldChar w:fldCharType="begin"/>
    </w:r>
    <w:r>
      <w:rPr>
        <w:rStyle w:val="Huisstijl-Koptekst"/>
      </w:rPr>
      <w:instrText xml:space="preserve"> DOCPROPERTY  Status  \* MERGEFORMAT </w:instrText>
    </w:r>
    <w:r>
      <w:rPr>
        <w:rStyle w:val="Huisstijl-Koptekst"/>
      </w:rPr>
      <w:fldChar w:fldCharType="separate"/>
    </w:r>
    <w:r w:rsidR="003E2636">
      <w:rPr>
        <w:rStyle w:val="Huisstijl-Koptekst"/>
      </w:rPr>
      <w:t>Definitief</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TITLE   \* MERGEFORMAT </w:instrText>
    </w:r>
    <w:r>
      <w:rPr>
        <w:rStyle w:val="Huisstijl-Koptekst"/>
      </w:rPr>
      <w:fldChar w:fldCharType="separate"/>
    </w:r>
    <w:r w:rsidR="003E2636">
      <w:rPr>
        <w:rStyle w:val="Huisstijl-Koptekst"/>
      </w:rPr>
      <w:t>KUC135 Registreren en benoemen stembureauleden</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DOCPROPERTY  Datum  \* MERGEFORMAT </w:instrText>
    </w:r>
    <w:r>
      <w:rPr>
        <w:rStyle w:val="Huisstijl-Koptekst"/>
      </w:rPr>
      <w:fldChar w:fldCharType="separate"/>
    </w:r>
    <w:r w:rsidR="003E2636">
      <w:rPr>
        <w:rStyle w:val="Huisstijl-Koptekst"/>
      </w:rPr>
      <w:t>05-02-2018</w:t>
    </w:r>
    <w:r>
      <w:rPr>
        <w:rStyle w:val="Huisstijl-Koptekst"/>
      </w:rPr>
      <w:fldChar w:fldCharType="end"/>
    </w:r>
  </w:p>
  <w:p w:rsidR="000B2288" w:rsidRPr="00E45551" w:rsidRDefault="000B2288" w:rsidP="00E45551">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09054F0"/>
    <w:lvl w:ilvl="0">
      <w:start w:val="1"/>
      <w:numFmt w:val="decimal"/>
      <w:pStyle w:val="Kop1"/>
      <w:lvlText w:val="%1."/>
      <w:lvlJc w:val="left"/>
      <w:pPr>
        <w:tabs>
          <w:tab w:val="num" w:pos="0"/>
        </w:tabs>
        <w:ind w:left="0" w:firstLine="0"/>
      </w:pPr>
    </w:lvl>
    <w:lvl w:ilvl="1">
      <w:start w:val="1"/>
      <w:numFmt w:val="decimal"/>
      <w:pStyle w:val="Kop2"/>
      <w:lvlText w:val="%1.%2"/>
      <w:lvlJc w:val="left"/>
      <w:pPr>
        <w:tabs>
          <w:tab w:val="num" w:pos="0"/>
        </w:tabs>
        <w:ind w:left="0" w:firstLine="0"/>
      </w:pPr>
    </w:lvl>
    <w:lvl w:ilvl="2">
      <w:start w:val="1"/>
      <w:numFmt w:val="decimal"/>
      <w:pStyle w:val="Kop3"/>
      <w:lvlText w:val="%1.%2.%3"/>
      <w:lvlJc w:val="left"/>
      <w:pPr>
        <w:tabs>
          <w:tab w:val="num" w:pos="0"/>
        </w:tabs>
        <w:ind w:left="0" w:firstLine="0"/>
      </w:pPr>
    </w:lvl>
    <w:lvl w:ilvl="3">
      <w:start w:val="1"/>
      <w:numFmt w:val="decimal"/>
      <w:pStyle w:val="Kop4"/>
      <w:lvlText w:val="%1.%2.%3.%4"/>
      <w:lvlJc w:val="left"/>
      <w:pPr>
        <w:tabs>
          <w:tab w:val="num" w:pos="0"/>
        </w:tabs>
        <w:ind w:left="0" w:firstLine="0"/>
      </w:pPr>
    </w:lvl>
    <w:lvl w:ilvl="4">
      <w:start w:val="1"/>
      <w:numFmt w:val="decimal"/>
      <w:pStyle w:val="Kop5"/>
      <w:lvlText w:val="%1.%2.%3.%4.%5"/>
      <w:lvlJc w:val="left"/>
      <w:pPr>
        <w:tabs>
          <w:tab w:val="num" w:pos="0"/>
        </w:tabs>
        <w:ind w:left="0" w:firstLine="0"/>
      </w:pPr>
    </w:lvl>
    <w:lvl w:ilvl="5">
      <w:start w:val="1"/>
      <w:numFmt w:val="decimal"/>
      <w:pStyle w:val="Kop6"/>
      <w:lvlText w:val="%1.%2.%3.%4.%5.%6"/>
      <w:lvlJc w:val="left"/>
      <w:pPr>
        <w:tabs>
          <w:tab w:val="num" w:pos="0"/>
        </w:tabs>
        <w:ind w:left="0" w:firstLine="0"/>
      </w:pPr>
    </w:lvl>
    <w:lvl w:ilvl="6">
      <w:start w:val="1"/>
      <w:numFmt w:val="decimal"/>
      <w:pStyle w:val="Kop7"/>
      <w:lvlText w:val="%1.%2.%3.%4.%5.%6.%7"/>
      <w:lvlJc w:val="left"/>
      <w:pPr>
        <w:tabs>
          <w:tab w:val="num" w:pos="0"/>
        </w:tabs>
        <w:ind w:left="0" w:firstLine="0"/>
      </w:pPr>
    </w:lvl>
    <w:lvl w:ilvl="7">
      <w:start w:val="1"/>
      <w:numFmt w:val="decimal"/>
      <w:pStyle w:val="Kop8"/>
      <w:lvlText w:val="%1.%2.%3.%4.%5.%6.%7.%8"/>
      <w:lvlJc w:val="left"/>
      <w:pPr>
        <w:tabs>
          <w:tab w:val="num" w:pos="0"/>
        </w:tabs>
        <w:ind w:left="0" w:firstLine="0"/>
      </w:pPr>
    </w:lvl>
    <w:lvl w:ilvl="8">
      <w:start w:val="1"/>
      <w:numFmt w:val="decimal"/>
      <w:pStyle w:val="Kop9"/>
      <w:lvlText w:val="%1.%2.%3.%4.%5.%6.%7.%8.%9"/>
      <w:lvlJc w:val="left"/>
      <w:pPr>
        <w:tabs>
          <w:tab w:val="num" w:pos="0"/>
        </w:tabs>
        <w:ind w:left="0" w:firstLine="0"/>
      </w:pPr>
    </w:lvl>
  </w:abstractNum>
  <w:abstractNum w:abstractNumId="1" w15:restartNumberingAfterBreak="0">
    <w:nsid w:val="00000002"/>
    <w:multiLevelType w:val="singleLevel"/>
    <w:tmpl w:val="00000002"/>
    <w:lvl w:ilvl="0">
      <w:start w:val="1"/>
      <w:numFmt w:val="bullet"/>
      <w:pStyle w:val="Lijstopsomteken31"/>
      <w:lvlText w:val=""/>
      <w:lvlJc w:val="left"/>
      <w:pPr>
        <w:tabs>
          <w:tab w:val="num" w:pos="926"/>
        </w:tabs>
        <w:ind w:left="926" w:hanging="360"/>
      </w:pPr>
      <w:rPr>
        <w:rFonts w:ascii="Symbol" w:hAnsi="Symbol"/>
      </w:rPr>
    </w:lvl>
  </w:abstractNum>
  <w:abstractNum w:abstractNumId="2" w15:restartNumberingAfterBreak="0">
    <w:nsid w:val="00000003"/>
    <w:multiLevelType w:val="multilevel"/>
    <w:tmpl w:val="00000003"/>
    <w:lvl w:ilvl="0">
      <w:start w:val="1"/>
      <w:numFmt w:val="decimal"/>
      <w:pStyle w:val="Bullet"/>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00000B"/>
    <w:multiLevelType w:val="singleLevel"/>
    <w:tmpl w:val="0000000B"/>
    <w:name w:val="WW8Num1"/>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C"/>
    <w:multiLevelType w:val="singleLevel"/>
    <w:tmpl w:val="0000000C"/>
    <w:name w:val="WW8Num2"/>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D"/>
    <w:multiLevelType w:val="singleLevel"/>
    <w:tmpl w:val="0000000D"/>
    <w:name w:val="WW8Num3"/>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E"/>
    <w:multiLevelType w:val="singleLevel"/>
    <w:tmpl w:val="0000000E"/>
    <w:name w:val="WW8Num4"/>
    <w:lvl w:ilvl="0">
      <w:start w:val="1"/>
      <w:numFmt w:val="bullet"/>
      <w:lvlText w:val=""/>
      <w:lvlJc w:val="left"/>
      <w:pPr>
        <w:tabs>
          <w:tab w:val="num" w:pos="1080"/>
        </w:tabs>
        <w:ind w:left="1080" w:hanging="360"/>
      </w:pPr>
      <w:rPr>
        <w:rFonts w:ascii="Symbol" w:hAnsi="Symbol"/>
      </w:rPr>
    </w:lvl>
  </w:abstractNum>
  <w:abstractNum w:abstractNumId="7" w15:restartNumberingAfterBreak="0">
    <w:nsid w:val="0000000F"/>
    <w:multiLevelType w:val="singleLevel"/>
    <w:tmpl w:val="0000000F"/>
    <w:name w:val="WW8Num5"/>
    <w:lvl w:ilvl="0">
      <w:start w:val="1"/>
      <w:numFmt w:val="bullet"/>
      <w:lvlText w:val=""/>
      <w:lvlJc w:val="left"/>
      <w:pPr>
        <w:tabs>
          <w:tab w:val="num" w:pos="1080"/>
        </w:tabs>
        <w:ind w:left="1080" w:hanging="360"/>
      </w:pPr>
      <w:rPr>
        <w:rFonts w:ascii="Symbol" w:hAnsi="Symbol"/>
      </w:rPr>
    </w:lvl>
  </w:abstractNum>
  <w:abstractNum w:abstractNumId="8" w15:restartNumberingAfterBreak="0">
    <w:nsid w:val="00000010"/>
    <w:multiLevelType w:val="singleLevel"/>
    <w:tmpl w:val="00000010"/>
    <w:name w:val="WW8Num6"/>
    <w:lvl w:ilvl="0">
      <w:start w:val="1"/>
      <w:numFmt w:val="bullet"/>
      <w:lvlText w:val=""/>
      <w:lvlJc w:val="left"/>
      <w:pPr>
        <w:tabs>
          <w:tab w:val="num" w:pos="1080"/>
        </w:tabs>
        <w:ind w:left="1080" w:hanging="360"/>
      </w:pPr>
      <w:rPr>
        <w:rFonts w:ascii="Symbol" w:hAnsi="Symbol"/>
      </w:rPr>
    </w:lvl>
  </w:abstractNum>
  <w:abstractNum w:abstractNumId="9" w15:restartNumberingAfterBreak="0">
    <w:nsid w:val="00000011"/>
    <w:multiLevelType w:val="singleLevel"/>
    <w:tmpl w:val="00000011"/>
    <w:name w:val="WW8Num7"/>
    <w:lvl w:ilvl="0">
      <w:start w:val="1"/>
      <w:numFmt w:val="bullet"/>
      <w:lvlText w:val=""/>
      <w:lvlJc w:val="left"/>
      <w:pPr>
        <w:tabs>
          <w:tab w:val="num" w:pos="1080"/>
        </w:tabs>
        <w:ind w:left="1080" w:hanging="360"/>
      </w:pPr>
      <w:rPr>
        <w:rFonts w:ascii="Symbol" w:hAnsi="Symbol"/>
      </w:rPr>
    </w:lvl>
  </w:abstractNum>
  <w:abstractNum w:abstractNumId="10" w15:restartNumberingAfterBreak="0">
    <w:nsid w:val="00000012"/>
    <w:multiLevelType w:val="singleLevel"/>
    <w:tmpl w:val="00000012"/>
    <w:name w:val="WW8Num8"/>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13"/>
    <w:multiLevelType w:val="singleLevel"/>
    <w:tmpl w:val="00000013"/>
    <w:name w:val="WW8Num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4"/>
    <w:multiLevelType w:val="singleLevel"/>
    <w:tmpl w:val="00000014"/>
    <w:name w:val="WW8Num10"/>
    <w:lvl w:ilvl="0">
      <w:start w:val="1"/>
      <w:numFmt w:val="bullet"/>
      <w:lvlText w:val=""/>
      <w:lvlJc w:val="left"/>
      <w:pPr>
        <w:tabs>
          <w:tab w:val="num" w:pos="360"/>
        </w:tabs>
        <w:ind w:left="340" w:hanging="340"/>
      </w:pPr>
      <w:rPr>
        <w:rFonts w:ascii="Wingdings" w:hAnsi="Wingdings"/>
      </w:rPr>
    </w:lvl>
  </w:abstractNum>
  <w:abstractNum w:abstractNumId="13" w15:restartNumberingAfterBreak="0">
    <w:nsid w:val="00000015"/>
    <w:multiLevelType w:val="singleLevel"/>
    <w:tmpl w:val="00000015"/>
    <w:name w:val="WW8Num11"/>
    <w:lvl w:ilvl="0">
      <w:start w:val="1"/>
      <w:numFmt w:val="bullet"/>
      <w:lvlText w:val=""/>
      <w:lvlJc w:val="left"/>
      <w:pPr>
        <w:tabs>
          <w:tab w:val="num" w:pos="1080"/>
        </w:tabs>
        <w:ind w:left="1080" w:hanging="360"/>
      </w:pPr>
      <w:rPr>
        <w:rFonts w:ascii="Symbol" w:hAnsi="Symbol"/>
      </w:rPr>
    </w:lvl>
  </w:abstractNum>
  <w:abstractNum w:abstractNumId="14" w15:restartNumberingAfterBreak="0">
    <w:nsid w:val="00000016"/>
    <w:multiLevelType w:val="singleLevel"/>
    <w:tmpl w:val="00000016"/>
    <w:name w:val="WW8Num12"/>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7"/>
    <w:multiLevelType w:val="singleLevel"/>
    <w:tmpl w:val="00000017"/>
    <w:name w:val="WW8Num13"/>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8"/>
    <w:multiLevelType w:val="singleLevel"/>
    <w:tmpl w:val="00000018"/>
    <w:name w:val="WW8Num14"/>
    <w:lvl w:ilvl="0">
      <w:start w:val="1"/>
      <w:numFmt w:val="lowerLetter"/>
      <w:lvlText w:val="%1)"/>
      <w:lvlJc w:val="left"/>
      <w:pPr>
        <w:tabs>
          <w:tab w:val="num" w:pos="1080"/>
        </w:tabs>
        <w:ind w:left="1080" w:hanging="360"/>
      </w:pPr>
    </w:lvl>
  </w:abstractNum>
  <w:abstractNum w:abstractNumId="17" w15:restartNumberingAfterBreak="0">
    <w:nsid w:val="00000019"/>
    <w:multiLevelType w:val="singleLevel"/>
    <w:tmpl w:val="00000019"/>
    <w:name w:val="WW8Num15"/>
    <w:lvl w:ilvl="0">
      <w:start w:val="1"/>
      <w:numFmt w:val="decimal"/>
      <w:lvlText w:val="%1."/>
      <w:lvlJc w:val="left"/>
      <w:pPr>
        <w:tabs>
          <w:tab w:val="num" w:pos="360"/>
        </w:tabs>
        <w:ind w:left="360" w:hanging="360"/>
      </w:pPr>
    </w:lvl>
  </w:abstractNum>
  <w:abstractNum w:abstractNumId="18" w15:restartNumberingAfterBreak="0">
    <w:nsid w:val="0000001A"/>
    <w:multiLevelType w:val="singleLevel"/>
    <w:tmpl w:val="0000001A"/>
    <w:name w:val="WW8Num16"/>
    <w:lvl w:ilvl="0">
      <w:start w:val="1"/>
      <w:numFmt w:val="bullet"/>
      <w:lvlText w:val=""/>
      <w:lvlJc w:val="left"/>
      <w:pPr>
        <w:tabs>
          <w:tab w:val="num" w:pos="720"/>
        </w:tabs>
        <w:ind w:left="700" w:hanging="340"/>
      </w:pPr>
      <w:rPr>
        <w:rFonts w:ascii="Wingdings" w:hAnsi="Wingdings"/>
      </w:rPr>
    </w:lvl>
  </w:abstractNum>
  <w:abstractNum w:abstractNumId="19" w15:restartNumberingAfterBreak="0">
    <w:nsid w:val="0000001B"/>
    <w:multiLevelType w:val="singleLevel"/>
    <w:tmpl w:val="0000001B"/>
    <w:name w:val="WW8Num17"/>
    <w:lvl w:ilvl="0">
      <w:start w:val="1"/>
      <w:numFmt w:val="bullet"/>
      <w:lvlText w:val=""/>
      <w:lvlJc w:val="left"/>
      <w:pPr>
        <w:tabs>
          <w:tab w:val="num" w:pos="1080"/>
        </w:tabs>
        <w:ind w:left="1080" w:hanging="360"/>
      </w:pPr>
      <w:rPr>
        <w:rFonts w:ascii="Symbol" w:hAnsi="Symbol"/>
      </w:rPr>
    </w:lvl>
  </w:abstractNum>
  <w:abstractNum w:abstractNumId="20" w15:restartNumberingAfterBreak="0">
    <w:nsid w:val="0000001C"/>
    <w:multiLevelType w:val="singleLevel"/>
    <w:tmpl w:val="0000001C"/>
    <w:name w:val="WW8Num18"/>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D"/>
    <w:multiLevelType w:val="singleLevel"/>
    <w:tmpl w:val="0000001D"/>
    <w:name w:val="WW8Num21"/>
    <w:lvl w:ilvl="0">
      <w:start w:val="1"/>
      <w:numFmt w:val="bullet"/>
      <w:lvlText w:val=""/>
      <w:lvlJc w:val="left"/>
      <w:pPr>
        <w:tabs>
          <w:tab w:val="num" w:pos="1080"/>
        </w:tabs>
        <w:ind w:left="1080" w:hanging="360"/>
      </w:pPr>
      <w:rPr>
        <w:rFonts w:ascii="Symbol" w:hAnsi="Symbol"/>
      </w:rPr>
    </w:lvl>
  </w:abstractNum>
  <w:abstractNum w:abstractNumId="22" w15:restartNumberingAfterBreak="0">
    <w:nsid w:val="0000001E"/>
    <w:multiLevelType w:val="singleLevel"/>
    <w:tmpl w:val="0000001E"/>
    <w:name w:val="WW8Num22"/>
    <w:lvl w:ilvl="0">
      <w:start w:val="1"/>
      <w:numFmt w:val="bullet"/>
      <w:lvlText w:val=""/>
      <w:lvlJc w:val="left"/>
      <w:pPr>
        <w:tabs>
          <w:tab w:val="num" w:pos="720"/>
        </w:tabs>
        <w:ind w:left="700" w:hanging="340"/>
      </w:pPr>
      <w:rPr>
        <w:rFonts w:ascii="Wingdings" w:hAnsi="Wingdings"/>
      </w:rPr>
    </w:lvl>
  </w:abstractNum>
  <w:abstractNum w:abstractNumId="23" w15:restartNumberingAfterBreak="0">
    <w:nsid w:val="0000001F"/>
    <w:multiLevelType w:val="singleLevel"/>
    <w:tmpl w:val="0000001F"/>
    <w:name w:val="WW8Num23"/>
    <w:lvl w:ilvl="0">
      <w:start w:val="1"/>
      <w:numFmt w:val="bullet"/>
      <w:pStyle w:val="BulletIndent"/>
      <w:lvlText w:val=""/>
      <w:lvlJc w:val="left"/>
      <w:pPr>
        <w:tabs>
          <w:tab w:val="num" w:pos="0"/>
        </w:tabs>
        <w:ind w:left="1134" w:hanging="283"/>
      </w:pPr>
      <w:rPr>
        <w:rFonts w:ascii="Symbol" w:hAnsi="Symbol"/>
      </w:rPr>
    </w:lvl>
  </w:abstractNum>
  <w:abstractNum w:abstractNumId="24" w15:restartNumberingAfterBreak="0">
    <w:nsid w:val="00000020"/>
    <w:multiLevelType w:val="singleLevel"/>
    <w:tmpl w:val="00000020"/>
    <w:name w:val="WW8Num24"/>
    <w:lvl w:ilvl="0">
      <w:start w:val="1"/>
      <w:numFmt w:val="bullet"/>
      <w:lvlText w:val=""/>
      <w:lvlJc w:val="left"/>
      <w:pPr>
        <w:tabs>
          <w:tab w:val="num" w:pos="1080"/>
        </w:tabs>
        <w:ind w:left="1080" w:hanging="360"/>
      </w:pPr>
      <w:rPr>
        <w:rFonts w:ascii="Symbol" w:hAnsi="Symbol"/>
      </w:rPr>
    </w:lvl>
  </w:abstractNum>
  <w:abstractNum w:abstractNumId="25" w15:restartNumberingAfterBreak="0">
    <w:nsid w:val="00000021"/>
    <w:multiLevelType w:val="singleLevel"/>
    <w:tmpl w:val="00000021"/>
    <w:name w:val="WW8Num25"/>
    <w:lvl w:ilvl="0">
      <w:start w:val="1"/>
      <w:numFmt w:val="lowerLetter"/>
      <w:lvlText w:val="%1)"/>
      <w:lvlJc w:val="left"/>
      <w:pPr>
        <w:tabs>
          <w:tab w:val="num" w:pos="1080"/>
        </w:tabs>
        <w:ind w:left="1080" w:hanging="360"/>
      </w:pPr>
    </w:lvl>
  </w:abstractNum>
  <w:abstractNum w:abstractNumId="26" w15:restartNumberingAfterBreak="0">
    <w:nsid w:val="00000022"/>
    <w:multiLevelType w:val="singleLevel"/>
    <w:tmpl w:val="00000022"/>
    <w:name w:val="WW8Num26"/>
    <w:lvl w:ilvl="0">
      <w:start w:val="1"/>
      <w:numFmt w:val="bullet"/>
      <w:lvlText w:val=""/>
      <w:lvlJc w:val="left"/>
      <w:pPr>
        <w:tabs>
          <w:tab w:val="num" w:pos="1080"/>
        </w:tabs>
        <w:ind w:left="1080" w:hanging="360"/>
      </w:pPr>
      <w:rPr>
        <w:rFonts w:ascii="Symbol" w:hAnsi="Symbol"/>
      </w:rPr>
    </w:lvl>
  </w:abstractNum>
  <w:abstractNum w:abstractNumId="27" w15:restartNumberingAfterBreak="0">
    <w:nsid w:val="00000023"/>
    <w:multiLevelType w:val="singleLevel"/>
    <w:tmpl w:val="00000023"/>
    <w:name w:val="WW8Num27"/>
    <w:lvl w:ilvl="0">
      <w:start w:val="1"/>
      <w:numFmt w:val="bullet"/>
      <w:lvlText w:val=""/>
      <w:lvlJc w:val="left"/>
      <w:pPr>
        <w:tabs>
          <w:tab w:val="num" w:pos="1080"/>
        </w:tabs>
        <w:ind w:left="1080" w:hanging="360"/>
      </w:pPr>
      <w:rPr>
        <w:rFonts w:ascii="Symbol" w:hAnsi="Symbol"/>
      </w:rPr>
    </w:lvl>
  </w:abstractNum>
  <w:abstractNum w:abstractNumId="28" w15:restartNumberingAfterBreak="0">
    <w:nsid w:val="00000024"/>
    <w:multiLevelType w:val="singleLevel"/>
    <w:tmpl w:val="00000024"/>
    <w:name w:val="WW8Num28"/>
    <w:lvl w:ilvl="0">
      <w:start w:val="1"/>
      <w:numFmt w:val="bullet"/>
      <w:lvlText w:val=""/>
      <w:lvlJc w:val="left"/>
      <w:pPr>
        <w:tabs>
          <w:tab w:val="num" w:pos="1080"/>
        </w:tabs>
        <w:ind w:left="1080" w:hanging="360"/>
      </w:pPr>
      <w:rPr>
        <w:rFonts w:ascii="Symbol" w:hAnsi="Symbol"/>
      </w:rPr>
    </w:lvl>
  </w:abstractNum>
  <w:abstractNum w:abstractNumId="29" w15:restartNumberingAfterBreak="0">
    <w:nsid w:val="00000025"/>
    <w:multiLevelType w:val="singleLevel"/>
    <w:tmpl w:val="00000025"/>
    <w:name w:val="WW8Num29"/>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26"/>
    <w:multiLevelType w:val="singleLevel"/>
    <w:tmpl w:val="00000026"/>
    <w:name w:val="WW8Num30"/>
    <w:lvl w:ilvl="0">
      <w:start w:val="1"/>
      <w:numFmt w:val="bullet"/>
      <w:lvlText w:val=""/>
      <w:lvlJc w:val="left"/>
      <w:pPr>
        <w:tabs>
          <w:tab w:val="num" w:pos="1080"/>
        </w:tabs>
        <w:ind w:left="1080" w:hanging="360"/>
      </w:pPr>
      <w:rPr>
        <w:rFonts w:ascii="Symbol" w:hAnsi="Symbol"/>
      </w:rPr>
    </w:lvl>
  </w:abstractNum>
  <w:abstractNum w:abstractNumId="31" w15:restartNumberingAfterBreak="0">
    <w:nsid w:val="00000027"/>
    <w:multiLevelType w:val="singleLevel"/>
    <w:tmpl w:val="00000027"/>
    <w:name w:val="WW8Num31"/>
    <w:lvl w:ilvl="0">
      <w:start w:val="1"/>
      <w:numFmt w:val="lowerLetter"/>
      <w:lvlText w:val="%1)"/>
      <w:lvlJc w:val="left"/>
      <w:pPr>
        <w:tabs>
          <w:tab w:val="num" w:pos="1080"/>
        </w:tabs>
        <w:ind w:left="1080" w:hanging="360"/>
      </w:pPr>
    </w:lvl>
  </w:abstractNum>
  <w:abstractNum w:abstractNumId="32" w15:restartNumberingAfterBreak="0">
    <w:nsid w:val="00000028"/>
    <w:multiLevelType w:val="multilevel"/>
    <w:tmpl w:val="00000028"/>
    <w:name w:val="WW8Num32"/>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00000029"/>
    <w:multiLevelType w:val="singleLevel"/>
    <w:tmpl w:val="00000029"/>
    <w:name w:val="WW8Num33"/>
    <w:lvl w:ilvl="0">
      <w:start w:val="1"/>
      <w:numFmt w:val="decimal"/>
      <w:lvlText w:val="%1."/>
      <w:lvlJc w:val="left"/>
      <w:pPr>
        <w:tabs>
          <w:tab w:val="num" w:pos="360"/>
        </w:tabs>
        <w:ind w:left="360" w:hanging="360"/>
      </w:pPr>
    </w:lvl>
  </w:abstractNum>
  <w:abstractNum w:abstractNumId="34" w15:restartNumberingAfterBreak="0">
    <w:nsid w:val="0000002A"/>
    <w:multiLevelType w:val="singleLevel"/>
    <w:tmpl w:val="0000002A"/>
    <w:name w:val="WW8Num34"/>
    <w:lvl w:ilvl="0">
      <w:start w:val="1"/>
      <w:numFmt w:val="bullet"/>
      <w:lvlText w:val="-"/>
      <w:lvlJc w:val="left"/>
      <w:pPr>
        <w:tabs>
          <w:tab w:val="num" w:pos="0"/>
        </w:tabs>
        <w:ind w:left="360" w:hanging="360"/>
      </w:pPr>
      <w:rPr>
        <w:rFonts w:ascii="Times New Roman" w:hAnsi="Times New Roman" w:cs="Times New Roman"/>
      </w:rPr>
    </w:lvl>
  </w:abstractNum>
  <w:abstractNum w:abstractNumId="35" w15:restartNumberingAfterBreak="0">
    <w:nsid w:val="0000002B"/>
    <w:multiLevelType w:val="multilevel"/>
    <w:tmpl w:val="0000002B"/>
    <w:name w:val="WW8Num35"/>
    <w:lvl w:ilvl="0">
      <w:start w:val="1"/>
      <w:numFmt w:val="bullet"/>
      <w:pStyle w:val="Bullet1"/>
      <w:lvlText w:null="1"/>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C"/>
    <w:multiLevelType w:val="multilevel"/>
    <w:tmpl w:val="0000002C"/>
    <w:name w:val="WW8Num36"/>
    <w:lvl w:ilvl="0">
      <w:start w:val="1"/>
      <w:numFmt w:val="none"/>
      <w:pStyle w:val="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D"/>
    <w:multiLevelType w:val="multilevel"/>
    <w:tmpl w:val="0000002D"/>
    <w:name w:val="WW8Num37"/>
    <w:lvl w:ilvl="0">
      <w:start w:val="1"/>
      <w:numFmt w:val="none"/>
      <w:pStyle w:val="Groteletters"/>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E"/>
    <w:multiLevelType w:val="multilevel"/>
    <w:tmpl w:val="0000002E"/>
    <w:name w:val="WW8Num38"/>
    <w:lvl w:ilvl="0">
      <w:start w:val="1"/>
      <w:numFmt w:val="decimal"/>
      <w:pStyle w:val="Numb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F"/>
    <w:multiLevelType w:val="multilevel"/>
    <w:tmpl w:val="0000002F"/>
    <w:name w:val="WW8Num39"/>
    <w:lvl w:ilvl="0">
      <w:start w:val="1"/>
      <w:numFmt w:val="decimal"/>
      <w:pStyle w:val="NumberIndent"/>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30"/>
    <w:multiLevelType w:val="multilevel"/>
    <w:tmpl w:val="00000030"/>
    <w:name w:val="WW8Num40"/>
    <w:lvl w:ilvl="0">
      <w:start w:val="1"/>
      <w:numFmt w:val="none"/>
      <w:pStyle w:val="Opsomming"/>
      <w:suff w:val="nothing"/>
      <w:lvlText w:val=""/>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4D49B0"/>
    <w:multiLevelType w:val="hybridMultilevel"/>
    <w:tmpl w:val="310E6E06"/>
    <w:name w:val="WW8Num42"/>
    <w:lvl w:ilvl="0" w:tplc="B9D0EC42">
      <w:start w:val="1"/>
      <w:numFmt w:val="bullet"/>
      <w:lvlText w:val=""/>
      <w:lvlJc w:val="left"/>
      <w:pPr>
        <w:tabs>
          <w:tab w:val="num" w:pos="1440"/>
        </w:tabs>
        <w:ind w:left="1440" w:hanging="360"/>
      </w:pPr>
      <w:rPr>
        <w:rFonts w:ascii="Symbol" w:hAnsi="Symbol" w:hint="default"/>
      </w:rPr>
    </w:lvl>
    <w:lvl w:ilvl="1" w:tplc="220EB49E" w:tentative="1">
      <w:start w:val="1"/>
      <w:numFmt w:val="bullet"/>
      <w:lvlText w:val="o"/>
      <w:lvlJc w:val="left"/>
      <w:pPr>
        <w:tabs>
          <w:tab w:val="num" w:pos="2160"/>
        </w:tabs>
        <w:ind w:left="2160" w:hanging="360"/>
      </w:pPr>
      <w:rPr>
        <w:rFonts w:ascii="Courier New" w:hAnsi="Courier New" w:cs="Courier New" w:hint="default"/>
      </w:rPr>
    </w:lvl>
    <w:lvl w:ilvl="2" w:tplc="8E8E5772" w:tentative="1">
      <w:start w:val="1"/>
      <w:numFmt w:val="bullet"/>
      <w:lvlText w:val=""/>
      <w:lvlJc w:val="left"/>
      <w:pPr>
        <w:tabs>
          <w:tab w:val="num" w:pos="2880"/>
        </w:tabs>
        <w:ind w:left="2880" w:hanging="360"/>
      </w:pPr>
      <w:rPr>
        <w:rFonts w:ascii="Wingdings" w:hAnsi="Wingdings" w:hint="default"/>
      </w:rPr>
    </w:lvl>
    <w:lvl w:ilvl="3" w:tplc="22D4778A" w:tentative="1">
      <w:start w:val="1"/>
      <w:numFmt w:val="bullet"/>
      <w:lvlText w:val=""/>
      <w:lvlJc w:val="left"/>
      <w:pPr>
        <w:tabs>
          <w:tab w:val="num" w:pos="3600"/>
        </w:tabs>
        <w:ind w:left="3600" w:hanging="360"/>
      </w:pPr>
      <w:rPr>
        <w:rFonts w:ascii="Symbol" w:hAnsi="Symbol" w:hint="default"/>
      </w:rPr>
    </w:lvl>
    <w:lvl w:ilvl="4" w:tplc="47DE694C" w:tentative="1">
      <w:start w:val="1"/>
      <w:numFmt w:val="bullet"/>
      <w:lvlText w:val="o"/>
      <w:lvlJc w:val="left"/>
      <w:pPr>
        <w:tabs>
          <w:tab w:val="num" w:pos="4320"/>
        </w:tabs>
        <w:ind w:left="4320" w:hanging="360"/>
      </w:pPr>
      <w:rPr>
        <w:rFonts w:ascii="Courier New" w:hAnsi="Courier New" w:cs="Courier New" w:hint="default"/>
      </w:rPr>
    </w:lvl>
    <w:lvl w:ilvl="5" w:tplc="0E3A3A30" w:tentative="1">
      <w:start w:val="1"/>
      <w:numFmt w:val="bullet"/>
      <w:lvlText w:val=""/>
      <w:lvlJc w:val="left"/>
      <w:pPr>
        <w:tabs>
          <w:tab w:val="num" w:pos="5040"/>
        </w:tabs>
        <w:ind w:left="5040" w:hanging="360"/>
      </w:pPr>
      <w:rPr>
        <w:rFonts w:ascii="Wingdings" w:hAnsi="Wingdings" w:hint="default"/>
      </w:rPr>
    </w:lvl>
    <w:lvl w:ilvl="6" w:tplc="C14281F4" w:tentative="1">
      <w:start w:val="1"/>
      <w:numFmt w:val="bullet"/>
      <w:lvlText w:val=""/>
      <w:lvlJc w:val="left"/>
      <w:pPr>
        <w:tabs>
          <w:tab w:val="num" w:pos="5760"/>
        </w:tabs>
        <w:ind w:left="5760" w:hanging="360"/>
      </w:pPr>
      <w:rPr>
        <w:rFonts w:ascii="Symbol" w:hAnsi="Symbol" w:hint="default"/>
      </w:rPr>
    </w:lvl>
    <w:lvl w:ilvl="7" w:tplc="EA0A4512" w:tentative="1">
      <w:start w:val="1"/>
      <w:numFmt w:val="bullet"/>
      <w:lvlText w:val="o"/>
      <w:lvlJc w:val="left"/>
      <w:pPr>
        <w:tabs>
          <w:tab w:val="num" w:pos="6480"/>
        </w:tabs>
        <w:ind w:left="6480" w:hanging="360"/>
      </w:pPr>
      <w:rPr>
        <w:rFonts w:ascii="Courier New" w:hAnsi="Courier New" w:cs="Courier New" w:hint="default"/>
      </w:rPr>
    </w:lvl>
    <w:lvl w:ilvl="8" w:tplc="10DAE010"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12D48CE"/>
    <w:multiLevelType w:val="hybridMultilevel"/>
    <w:tmpl w:val="7CE4C810"/>
    <w:name w:val="WW8Num43"/>
    <w:lvl w:ilvl="0" w:tplc="6E6A5DCC">
      <w:start w:val="1"/>
      <w:numFmt w:val="bullet"/>
      <w:lvlText w:val=""/>
      <w:lvlJc w:val="left"/>
      <w:pPr>
        <w:tabs>
          <w:tab w:val="num" w:pos="1440"/>
        </w:tabs>
        <w:ind w:left="1440" w:hanging="360"/>
      </w:pPr>
      <w:rPr>
        <w:rFonts w:ascii="Symbol" w:hAnsi="Symbol" w:hint="default"/>
      </w:rPr>
    </w:lvl>
    <w:lvl w:ilvl="1" w:tplc="AD88D340" w:tentative="1">
      <w:start w:val="1"/>
      <w:numFmt w:val="bullet"/>
      <w:lvlText w:val="o"/>
      <w:lvlJc w:val="left"/>
      <w:pPr>
        <w:tabs>
          <w:tab w:val="num" w:pos="2160"/>
        </w:tabs>
        <w:ind w:left="2160" w:hanging="360"/>
      </w:pPr>
      <w:rPr>
        <w:rFonts w:ascii="Courier New" w:hAnsi="Courier New" w:cs="Courier New" w:hint="default"/>
      </w:rPr>
    </w:lvl>
    <w:lvl w:ilvl="2" w:tplc="D6D082DC" w:tentative="1">
      <w:start w:val="1"/>
      <w:numFmt w:val="bullet"/>
      <w:lvlText w:val=""/>
      <w:lvlJc w:val="left"/>
      <w:pPr>
        <w:tabs>
          <w:tab w:val="num" w:pos="2880"/>
        </w:tabs>
        <w:ind w:left="2880" w:hanging="360"/>
      </w:pPr>
      <w:rPr>
        <w:rFonts w:ascii="Wingdings" w:hAnsi="Wingdings" w:hint="default"/>
      </w:rPr>
    </w:lvl>
    <w:lvl w:ilvl="3" w:tplc="B79A2D6A" w:tentative="1">
      <w:start w:val="1"/>
      <w:numFmt w:val="bullet"/>
      <w:lvlText w:val=""/>
      <w:lvlJc w:val="left"/>
      <w:pPr>
        <w:tabs>
          <w:tab w:val="num" w:pos="3600"/>
        </w:tabs>
        <w:ind w:left="3600" w:hanging="360"/>
      </w:pPr>
      <w:rPr>
        <w:rFonts w:ascii="Symbol" w:hAnsi="Symbol" w:hint="default"/>
      </w:rPr>
    </w:lvl>
    <w:lvl w:ilvl="4" w:tplc="86D6510C" w:tentative="1">
      <w:start w:val="1"/>
      <w:numFmt w:val="bullet"/>
      <w:lvlText w:val="o"/>
      <w:lvlJc w:val="left"/>
      <w:pPr>
        <w:tabs>
          <w:tab w:val="num" w:pos="4320"/>
        </w:tabs>
        <w:ind w:left="4320" w:hanging="360"/>
      </w:pPr>
      <w:rPr>
        <w:rFonts w:ascii="Courier New" w:hAnsi="Courier New" w:cs="Courier New" w:hint="default"/>
      </w:rPr>
    </w:lvl>
    <w:lvl w:ilvl="5" w:tplc="AB7086D4" w:tentative="1">
      <w:start w:val="1"/>
      <w:numFmt w:val="bullet"/>
      <w:lvlText w:val=""/>
      <w:lvlJc w:val="left"/>
      <w:pPr>
        <w:tabs>
          <w:tab w:val="num" w:pos="5040"/>
        </w:tabs>
        <w:ind w:left="5040" w:hanging="360"/>
      </w:pPr>
      <w:rPr>
        <w:rFonts w:ascii="Wingdings" w:hAnsi="Wingdings" w:hint="default"/>
      </w:rPr>
    </w:lvl>
    <w:lvl w:ilvl="6" w:tplc="0B9CBD4A" w:tentative="1">
      <w:start w:val="1"/>
      <w:numFmt w:val="bullet"/>
      <w:lvlText w:val=""/>
      <w:lvlJc w:val="left"/>
      <w:pPr>
        <w:tabs>
          <w:tab w:val="num" w:pos="5760"/>
        </w:tabs>
        <w:ind w:left="5760" w:hanging="360"/>
      </w:pPr>
      <w:rPr>
        <w:rFonts w:ascii="Symbol" w:hAnsi="Symbol" w:hint="default"/>
      </w:rPr>
    </w:lvl>
    <w:lvl w:ilvl="7" w:tplc="5D9EFEC0" w:tentative="1">
      <w:start w:val="1"/>
      <w:numFmt w:val="bullet"/>
      <w:lvlText w:val="o"/>
      <w:lvlJc w:val="left"/>
      <w:pPr>
        <w:tabs>
          <w:tab w:val="num" w:pos="6480"/>
        </w:tabs>
        <w:ind w:left="6480" w:hanging="360"/>
      </w:pPr>
      <w:rPr>
        <w:rFonts w:ascii="Courier New" w:hAnsi="Courier New" w:cs="Courier New" w:hint="default"/>
      </w:rPr>
    </w:lvl>
    <w:lvl w:ilvl="8" w:tplc="AFE8FF2C"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03E648A8"/>
    <w:multiLevelType w:val="hybridMultilevel"/>
    <w:tmpl w:val="54C8D9B8"/>
    <w:name w:val="WW8Num44"/>
    <w:lvl w:ilvl="0" w:tplc="113C7690">
      <w:start w:val="1"/>
      <w:numFmt w:val="decimal"/>
      <w:lvlText w:val="%1."/>
      <w:lvlJc w:val="left"/>
      <w:pPr>
        <w:tabs>
          <w:tab w:val="num" w:pos="1080"/>
        </w:tabs>
        <w:ind w:left="1080" w:hanging="360"/>
      </w:pPr>
    </w:lvl>
    <w:lvl w:ilvl="1" w:tplc="D8EEC8AC">
      <w:start w:val="5"/>
      <w:numFmt w:val="bullet"/>
      <w:lvlText w:val="–"/>
      <w:lvlJc w:val="left"/>
      <w:pPr>
        <w:tabs>
          <w:tab w:val="num" w:pos="1800"/>
        </w:tabs>
        <w:ind w:left="1800" w:hanging="360"/>
      </w:pPr>
      <w:rPr>
        <w:rFonts w:ascii="Times New Roman" w:eastAsia="Times New Roman" w:hAnsi="Times New Roman" w:cs="Times New Roman" w:hint="default"/>
      </w:rPr>
    </w:lvl>
    <w:lvl w:ilvl="2" w:tplc="EA62784C">
      <w:numFmt w:val="bullet"/>
      <w:lvlText w:val="-"/>
      <w:lvlJc w:val="left"/>
      <w:pPr>
        <w:tabs>
          <w:tab w:val="num" w:pos="2700"/>
        </w:tabs>
        <w:ind w:left="2700" w:hanging="360"/>
      </w:pPr>
      <w:rPr>
        <w:rFonts w:ascii="Times New Roman" w:eastAsia="Times New Roman" w:hAnsi="Times New Roman" w:cs="Times New Roman" w:hint="default"/>
      </w:rPr>
    </w:lvl>
    <w:lvl w:ilvl="3" w:tplc="96D03F00" w:tentative="1">
      <w:start w:val="1"/>
      <w:numFmt w:val="decimal"/>
      <w:lvlText w:val="%4."/>
      <w:lvlJc w:val="left"/>
      <w:pPr>
        <w:tabs>
          <w:tab w:val="num" w:pos="3240"/>
        </w:tabs>
        <w:ind w:left="3240" w:hanging="360"/>
      </w:pPr>
    </w:lvl>
    <w:lvl w:ilvl="4" w:tplc="5B4AA32C" w:tentative="1">
      <w:start w:val="1"/>
      <w:numFmt w:val="lowerLetter"/>
      <w:lvlText w:val="%5."/>
      <w:lvlJc w:val="left"/>
      <w:pPr>
        <w:tabs>
          <w:tab w:val="num" w:pos="3960"/>
        </w:tabs>
        <w:ind w:left="3960" w:hanging="360"/>
      </w:pPr>
    </w:lvl>
    <w:lvl w:ilvl="5" w:tplc="820EF524" w:tentative="1">
      <w:start w:val="1"/>
      <w:numFmt w:val="lowerRoman"/>
      <w:lvlText w:val="%6."/>
      <w:lvlJc w:val="right"/>
      <w:pPr>
        <w:tabs>
          <w:tab w:val="num" w:pos="4680"/>
        </w:tabs>
        <w:ind w:left="4680" w:hanging="180"/>
      </w:pPr>
    </w:lvl>
    <w:lvl w:ilvl="6" w:tplc="F56A8718" w:tentative="1">
      <w:start w:val="1"/>
      <w:numFmt w:val="decimal"/>
      <w:lvlText w:val="%7."/>
      <w:lvlJc w:val="left"/>
      <w:pPr>
        <w:tabs>
          <w:tab w:val="num" w:pos="5400"/>
        </w:tabs>
        <w:ind w:left="5400" w:hanging="360"/>
      </w:pPr>
    </w:lvl>
    <w:lvl w:ilvl="7" w:tplc="0672B3E2" w:tentative="1">
      <w:start w:val="1"/>
      <w:numFmt w:val="lowerLetter"/>
      <w:lvlText w:val="%8."/>
      <w:lvlJc w:val="left"/>
      <w:pPr>
        <w:tabs>
          <w:tab w:val="num" w:pos="6120"/>
        </w:tabs>
        <w:ind w:left="6120" w:hanging="360"/>
      </w:pPr>
    </w:lvl>
    <w:lvl w:ilvl="8" w:tplc="748A5A1A" w:tentative="1">
      <w:start w:val="1"/>
      <w:numFmt w:val="lowerRoman"/>
      <w:lvlText w:val="%9."/>
      <w:lvlJc w:val="right"/>
      <w:pPr>
        <w:tabs>
          <w:tab w:val="num" w:pos="6840"/>
        </w:tabs>
        <w:ind w:left="6840" w:hanging="180"/>
      </w:pPr>
    </w:lvl>
  </w:abstractNum>
  <w:abstractNum w:abstractNumId="44" w15:restartNumberingAfterBreak="0">
    <w:nsid w:val="04D7590A"/>
    <w:multiLevelType w:val="hybridMultilevel"/>
    <w:tmpl w:val="2564C47E"/>
    <w:name w:val="WW8StyleNum"/>
    <w:lvl w:ilvl="0" w:tplc="FFFFFFFF">
      <w:start w:val="1"/>
      <w:numFmt w:val="bullet"/>
      <w:lvlText w:val=""/>
      <w:lvlJc w:val="left"/>
      <w:pPr>
        <w:tabs>
          <w:tab w:val="num" w:pos="360"/>
        </w:tabs>
        <w:ind w:left="340" w:hanging="340"/>
      </w:pPr>
      <w:rPr>
        <w:rFonts w:ascii="Wingdings" w:hAnsi="Wingdings" w:hint="default"/>
      </w:rPr>
    </w:lvl>
    <w:lvl w:ilvl="1" w:tplc="2AD47C88" w:tentative="1">
      <w:start w:val="1"/>
      <w:numFmt w:val="bullet"/>
      <w:lvlText w:val="o"/>
      <w:lvlJc w:val="left"/>
      <w:pPr>
        <w:tabs>
          <w:tab w:val="num" w:pos="1440"/>
        </w:tabs>
        <w:ind w:left="1440" w:hanging="360"/>
      </w:pPr>
      <w:rPr>
        <w:rFonts w:ascii="Courier New" w:hAnsi="Courier New" w:hint="default"/>
      </w:rPr>
    </w:lvl>
    <w:lvl w:ilvl="2" w:tplc="0B52C12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3A5BB6"/>
    <w:multiLevelType w:val="hybridMultilevel"/>
    <w:tmpl w:val="1BE813D8"/>
    <w:name w:val="WW8StyleNum1"/>
    <w:lvl w:ilvl="0" w:tplc="149E56F8">
      <w:start w:val="1"/>
      <w:numFmt w:val="bullet"/>
      <w:lvlText w:val=""/>
      <w:lvlJc w:val="left"/>
      <w:pPr>
        <w:tabs>
          <w:tab w:val="num" w:pos="1080"/>
        </w:tabs>
        <w:ind w:left="1080" w:hanging="360"/>
      </w:pPr>
      <w:rPr>
        <w:rFonts w:ascii="Symbol" w:hAnsi="Symbol" w:hint="default"/>
      </w:rPr>
    </w:lvl>
    <w:lvl w:ilvl="1" w:tplc="D898E0D6" w:tentative="1">
      <w:start w:val="1"/>
      <w:numFmt w:val="bullet"/>
      <w:lvlText w:val="o"/>
      <w:lvlJc w:val="left"/>
      <w:pPr>
        <w:tabs>
          <w:tab w:val="num" w:pos="1800"/>
        </w:tabs>
        <w:ind w:left="1800" w:hanging="360"/>
      </w:pPr>
      <w:rPr>
        <w:rFonts w:ascii="Courier New" w:hAnsi="Courier New" w:cs="Courier New" w:hint="default"/>
      </w:rPr>
    </w:lvl>
    <w:lvl w:ilvl="2" w:tplc="08109B02" w:tentative="1">
      <w:start w:val="1"/>
      <w:numFmt w:val="bullet"/>
      <w:lvlText w:val=""/>
      <w:lvlJc w:val="left"/>
      <w:pPr>
        <w:tabs>
          <w:tab w:val="num" w:pos="2520"/>
        </w:tabs>
        <w:ind w:left="2520" w:hanging="360"/>
      </w:pPr>
      <w:rPr>
        <w:rFonts w:ascii="Wingdings" w:hAnsi="Wingdings" w:hint="default"/>
      </w:rPr>
    </w:lvl>
    <w:lvl w:ilvl="3" w:tplc="30988EFC" w:tentative="1">
      <w:start w:val="1"/>
      <w:numFmt w:val="bullet"/>
      <w:lvlText w:val=""/>
      <w:lvlJc w:val="left"/>
      <w:pPr>
        <w:tabs>
          <w:tab w:val="num" w:pos="3240"/>
        </w:tabs>
        <w:ind w:left="3240" w:hanging="360"/>
      </w:pPr>
      <w:rPr>
        <w:rFonts w:ascii="Symbol" w:hAnsi="Symbol" w:hint="default"/>
      </w:rPr>
    </w:lvl>
    <w:lvl w:ilvl="4" w:tplc="E86E4AC0" w:tentative="1">
      <w:start w:val="1"/>
      <w:numFmt w:val="bullet"/>
      <w:lvlText w:val="o"/>
      <w:lvlJc w:val="left"/>
      <w:pPr>
        <w:tabs>
          <w:tab w:val="num" w:pos="3960"/>
        </w:tabs>
        <w:ind w:left="3960" w:hanging="360"/>
      </w:pPr>
      <w:rPr>
        <w:rFonts w:ascii="Courier New" w:hAnsi="Courier New" w:cs="Courier New" w:hint="default"/>
      </w:rPr>
    </w:lvl>
    <w:lvl w:ilvl="5" w:tplc="27A65E0C" w:tentative="1">
      <w:start w:val="1"/>
      <w:numFmt w:val="bullet"/>
      <w:lvlText w:val=""/>
      <w:lvlJc w:val="left"/>
      <w:pPr>
        <w:tabs>
          <w:tab w:val="num" w:pos="4680"/>
        </w:tabs>
        <w:ind w:left="4680" w:hanging="360"/>
      </w:pPr>
      <w:rPr>
        <w:rFonts w:ascii="Wingdings" w:hAnsi="Wingdings" w:hint="default"/>
      </w:rPr>
    </w:lvl>
    <w:lvl w:ilvl="6" w:tplc="85CE96F8" w:tentative="1">
      <w:start w:val="1"/>
      <w:numFmt w:val="bullet"/>
      <w:lvlText w:val=""/>
      <w:lvlJc w:val="left"/>
      <w:pPr>
        <w:tabs>
          <w:tab w:val="num" w:pos="5400"/>
        </w:tabs>
        <w:ind w:left="5400" w:hanging="360"/>
      </w:pPr>
      <w:rPr>
        <w:rFonts w:ascii="Symbol" w:hAnsi="Symbol" w:hint="default"/>
      </w:rPr>
    </w:lvl>
    <w:lvl w:ilvl="7" w:tplc="301C1588" w:tentative="1">
      <w:start w:val="1"/>
      <w:numFmt w:val="bullet"/>
      <w:lvlText w:val="o"/>
      <w:lvlJc w:val="left"/>
      <w:pPr>
        <w:tabs>
          <w:tab w:val="num" w:pos="6120"/>
        </w:tabs>
        <w:ind w:left="6120" w:hanging="360"/>
      </w:pPr>
      <w:rPr>
        <w:rFonts w:ascii="Courier New" w:hAnsi="Courier New" w:cs="Courier New" w:hint="default"/>
      </w:rPr>
    </w:lvl>
    <w:lvl w:ilvl="8" w:tplc="6C348D34"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0C6D6C87"/>
    <w:multiLevelType w:val="hybridMultilevel"/>
    <w:tmpl w:val="AEAEB808"/>
    <w:name w:val="WW8StyleNum2"/>
    <w:lvl w:ilvl="0" w:tplc="3090714A">
      <w:start w:val="1"/>
      <w:numFmt w:val="bullet"/>
      <w:lvlText w:val=""/>
      <w:lvlJc w:val="left"/>
      <w:pPr>
        <w:tabs>
          <w:tab w:val="num" w:pos="1080"/>
        </w:tabs>
        <w:ind w:left="1080" w:hanging="360"/>
      </w:pPr>
      <w:rPr>
        <w:rFonts w:ascii="Symbol" w:hAnsi="Symbol" w:hint="default"/>
      </w:rPr>
    </w:lvl>
    <w:lvl w:ilvl="1" w:tplc="C30C3812" w:tentative="1">
      <w:start w:val="1"/>
      <w:numFmt w:val="bullet"/>
      <w:lvlText w:val="o"/>
      <w:lvlJc w:val="left"/>
      <w:pPr>
        <w:tabs>
          <w:tab w:val="num" w:pos="1800"/>
        </w:tabs>
        <w:ind w:left="1800" w:hanging="360"/>
      </w:pPr>
      <w:rPr>
        <w:rFonts w:ascii="Courier New" w:hAnsi="Courier New" w:cs="Courier New" w:hint="default"/>
      </w:rPr>
    </w:lvl>
    <w:lvl w:ilvl="2" w:tplc="7DFA407A" w:tentative="1">
      <w:start w:val="1"/>
      <w:numFmt w:val="bullet"/>
      <w:lvlText w:val=""/>
      <w:lvlJc w:val="left"/>
      <w:pPr>
        <w:tabs>
          <w:tab w:val="num" w:pos="2520"/>
        </w:tabs>
        <w:ind w:left="2520" w:hanging="360"/>
      </w:pPr>
      <w:rPr>
        <w:rFonts w:ascii="Wingdings" w:hAnsi="Wingdings" w:hint="default"/>
      </w:rPr>
    </w:lvl>
    <w:lvl w:ilvl="3" w:tplc="140EE4E2" w:tentative="1">
      <w:start w:val="1"/>
      <w:numFmt w:val="bullet"/>
      <w:lvlText w:val=""/>
      <w:lvlJc w:val="left"/>
      <w:pPr>
        <w:tabs>
          <w:tab w:val="num" w:pos="3240"/>
        </w:tabs>
        <w:ind w:left="3240" w:hanging="360"/>
      </w:pPr>
      <w:rPr>
        <w:rFonts w:ascii="Symbol" w:hAnsi="Symbol" w:hint="default"/>
      </w:rPr>
    </w:lvl>
    <w:lvl w:ilvl="4" w:tplc="3FB0A238" w:tentative="1">
      <w:start w:val="1"/>
      <w:numFmt w:val="bullet"/>
      <w:lvlText w:val="o"/>
      <w:lvlJc w:val="left"/>
      <w:pPr>
        <w:tabs>
          <w:tab w:val="num" w:pos="3960"/>
        </w:tabs>
        <w:ind w:left="3960" w:hanging="360"/>
      </w:pPr>
      <w:rPr>
        <w:rFonts w:ascii="Courier New" w:hAnsi="Courier New" w:cs="Courier New" w:hint="default"/>
      </w:rPr>
    </w:lvl>
    <w:lvl w:ilvl="5" w:tplc="AD4E019A" w:tentative="1">
      <w:start w:val="1"/>
      <w:numFmt w:val="bullet"/>
      <w:lvlText w:val=""/>
      <w:lvlJc w:val="left"/>
      <w:pPr>
        <w:tabs>
          <w:tab w:val="num" w:pos="4680"/>
        </w:tabs>
        <w:ind w:left="4680" w:hanging="360"/>
      </w:pPr>
      <w:rPr>
        <w:rFonts w:ascii="Wingdings" w:hAnsi="Wingdings" w:hint="default"/>
      </w:rPr>
    </w:lvl>
    <w:lvl w:ilvl="6" w:tplc="B6D0BD54" w:tentative="1">
      <w:start w:val="1"/>
      <w:numFmt w:val="bullet"/>
      <w:lvlText w:val=""/>
      <w:lvlJc w:val="left"/>
      <w:pPr>
        <w:tabs>
          <w:tab w:val="num" w:pos="5400"/>
        </w:tabs>
        <w:ind w:left="5400" w:hanging="360"/>
      </w:pPr>
      <w:rPr>
        <w:rFonts w:ascii="Symbol" w:hAnsi="Symbol" w:hint="default"/>
      </w:rPr>
    </w:lvl>
    <w:lvl w:ilvl="7" w:tplc="B262C9F8" w:tentative="1">
      <w:start w:val="1"/>
      <w:numFmt w:val="bullet"/>
      <w:lvlText w:val="o"/>
      <w:lvlJc w:val="left"/>
      <w:pPr>
        <w:tabs>
          <w:tab w:val="num" w:pos="6120"/>
        </w:tabs>
        <w:ind w:left="6120" w:hanging="360"/>
      </w:pPr>
      <w:rPr>
        <w:rFonts w:ascii="Courier New" w:hAnsi="Courier New" w:cs="Courier New" w:hint="default"/>
      </w:rPr>
    </w:lvl>
    <w:lvl w:ilvl="8" w:tplc="EC40D444"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0A65B60"/>
    <w:multiLevelType w:val="hybridMultilevel"/>
    <w:tmpl w:val="6D8E6716"/>
    <w:name w:val="WW8StyleNum3"/>
    <w:lvl w:ilvl="0" w:tplc="8314065A">
      <w:start w:val="1"/>
      <w:numFmt w:val="bullet"/>
      <w:lvlText w:val=""/>
      <w:lvlJc w:val="left"/>
      <w:pPr>
        <w:tabs>
          <w:tab w:val="num" w:pos="360"/>
        </w:tabs>
        <w:ind w:left="360" w:hanging="360"/>
      </w:pPr>
      <w:rPr>
        <w:rFonts w:ascii="Symbol" w:hAnsi="Symbol" w:hint="default"/>
      </w:rPr>
    </w:lvl>
    <w:lvl w:ilvl="1" w:tplc="2B20B242">
      <w:start w:val="1"/>
      <w:numFmt w:val="bullet"/>
      <w:lvlText w:val="o"/>
      <w:lvlJc w:val="left"/>
      <w:pPr>
        <w:tabs>
          <w:tab w:val="num" w:pos="1080"/>
        </w:tabs>
        <w:ind w:left="1080" w:hanging="360"/>
      </w:pPr>
      <w:rPr>
        <w:rFonts w:ascii="Courier New" w:hAnsi="Courier New" w:cs="Courier New" w:hint="default"/>
      </w:rPr>
    </w:lvl>
    <w:lvl w:ilvl="2" w:tplc="05364378">
      <w:start w:val="1"/>
      <w:numFmt w:val="bullet"/>
      <w:lvlText w:val=""/>
      <w:lvlJc w:val="left"/>
      <w:pPr>
        <w:tabs>
          <w:tab w:val="num" w:pos="1800"/>
        </w:tabs>
        <w:ind w:left="1800" w:hanging="360"/>
      </w:pPr>
      <w:rPr>
        <w:rFonts w:ascii="Wingdings" w:hAnsi="Wingdings" w:hint="default"/>
      </w:rPr>
    </w:lvl>
    <w:lvl w:ilvl="3" w:tplc="9ECC90AE" w:tentative="1">
      <w:start w:val="1"/>
      <w:numFmt w:val="bullet"/>
      <w:lvlText w:val=""/>
      <w:lvlJc w:val="left"/>
      <w:pPr>
        <w:tabs>
          <w:tab w:val="num" w:pos="2520"/>
        </w:tabs>
        <w:ind w:left="2520" w:hanging="360"/>
      </w:pPr>
      <w:rPr>
        <w:rFonts w:ascii="Symbol" w:hAnsi="Symbol" w:hint="default"/>
      </w:rPr>
    </w:lvl>
    <w:lvl w:ilvl="4" w:tplc="0E10BEB0" w:tentative="1">
      <w:start w:val="1"/>
      <w:numFmt w:val="bullet"/>
      <w:lvlText w:val="o"/>
      <w:lvlJc w:val="left"/>
      <w:pPr>
        <w:tabs>
          <w:tab w:val="num" w:pos="3240"/>
        </w:tabs>
        <w:ind w:left="3240" w:hanging="360"/>
      </w:pPr>
      <w:rPr>
        <w:rFonts w:ascii="Courier New" w:hAnsi="Courier New" w:cs="Courier New" w:hint="default"/>
      </w:rPr>
    </w:lvl>
    <w:lvl w:ilvl="5" w:tplc="D9844DFE" w:tentative="1">
      <w:start w:val="1"/>
      <w:numFmt w:val="bullet"/>
      <w:lvlText w:val=""/>
      <w:lvlJc w:val="left"/>
      <w:pPr>
        <w:tabs>
          <w:tab w:val="num" w:pos="3960"/>
        </w:tabs>
        <w:ind w:left="3960" w:hanging="360"/>
      </w:pPr>
      <w:rPr>
        <w:rFonts w:ascii="Wingdings" w:hAnsi="Wingdings" w:hint="default"/>
      </w:rPr>
    </w:lvl>
    <w:lvl w:ilvl="6" w:tplc="64FA3146" w:tentative="1">
      <w:start w:val="1"/>
      <w:numFmt w:val="bullet"/>
      <w:lvlText w:val=""/>
      <w:lvlJc w:val="left"/>
      <w:pPr>
        <w:tabs>
          <w:tab w:val="num" w:pos="4680"/>
        </w:tabs>
        <w:ind w:left="4680" w:hanging="360"/>
      </w:pPr>
      <w:rPr>
        <w:rFonts w:ascii="Symbol" w:hAnsi="Symbol" w:hint="default"/>
      </w:rPr>
    </w:lvl>
    <w:lvl w:ilvl="7" w:tplc="9848ACC0" w:tentative="1">
      <w:start w:val="1"/>
      <w:numFmt w:val="bullet"/>
      <w:lvlText w:val="o"/>
      <w:lvlJc w:val="left"/>
      <w:pPr>
        <w:tabs>
          <w:tab w:val="num" w:pos="5400"/>
        </w:tabs>
        <w:ind w:left="5400" w:hanging="360"/>
      </w:pPr>
      <w:rPr>
        <w:rFonts w:ascii="Courier New" w:hAnsi="Courier New" w:cs="Courier New" w:hint="default"/>
      </w:rPr>
    </w:lvl>
    <w:lvl w:ilvl="8" w:tplc="AED005C6"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10BF15EA"/>
    <w:multiLevelType w:val="hybridMultilevel"/>
    <w:tmpl w:val="24BE0D8A"/>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9" w15:restartNumberingAfterBreak="0">
    <w:nsid w:val="17FA0C64"/>
    <w:multiLevelType w:val="hybridMultilevel"/>
    <w:tmpl w:val="14623FE6"/>
    <w:lvl w:ilvl="0" w:tplc="0413000F">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50" w15:restartNumberingAfterBreak="0">
    <w:nsid w:val="1A171E3C"/>
    <w:multiLevelType w:val="hybridMultilevel"/>
    <w:tmpl w:val="135AEBEC"/>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1EDD3A5F"/>
    <w:multiLevelType w:val="hybridMultilevel"/>
    <w:tmpl w:val="FA1ED3EA"/>
    <w:lvl w:ilvl="0" w:tplc="D05281AC">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2" w15:restartNumberingAfterBreak="0">
    <w:nsid w:val="27DA12D0"/>
    <w:multiLevelType w:val="hybridMultilevel"/>
    <w:tmpl w:val="D98AFBD6"/>
    <w:lvl w:ilvl="0" w:tplc="87984820">
      <w:start w:val="1"/>
      <w:numFmt w:val="decimal"/>
      <w:lvlText w:val="%1."/>
      <w:lvlJc w:val="left"/>
      <w:pPr>
        <w:tabs>
          <w:tab w:val="num" w:pos="1080"/>
        </w:tabs>
        <w:ind w:left="1080" w:hanging="360"/>
      </w:pPr>
      <w:rPr>
        <w:rFonts w:hint="default"/>
        <w:b w:val="0"/>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3" w15:restartNumberingAfterBreak="0">
    <w:nsid w:val="2A647B1D"/>
    <w:multiLevelType w:val="hybridMultilevel"/>
    <w:tmpl w:val="BD32C43C"/>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4" w15:restartNumberingAfterBreak="0">
    <w:nsid w:val="2AA36727"/>
    <w:multiLevelType w:val="hybridMultilevel"/>
    <w:tmpl w:val="411663A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5" w15:restartNumberingAfterBreak="0">
    <w:nsid w:val="2AD568EF"/>
    <w:multiLevelType w:val="hybridMultilevel"/>
    <w:tmpl w:val="3AF40CCA"/>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F">
      <w:start w:val="1"/>
      <w:numFmt w:val="decimal"/>
      <w:lvlText w:val="%3."/>
      <w:lvlJc w:val="left"/>
      <w:pPr>
        <w:tabs>
          <w:tab w:val="num" w:pos="1800"/>
        </w:tabs>
        <w:ind w:left="1800" w:hanging="360"/>
      </w:pPr>
      <w:rPr>
        <w:rFont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6" w15:restartNumberingAfterBreak="0">
    <w:nsid w:val="30CE7EFE"/>
    <w:multiLevelType w:val="hybridMultilevel"/>
    <w:tmpl w:val="416C58E2"/>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7" w15:restartNumberingAfterBreak="0">
    <w:nsid w:val="30F96C13"/>
    <w:multiLevelType w:val="hybridMultilevel"/>
    <w:tmpl w:val="A662737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8" w15:restartNumberingAfterBreak="0">
    <w:nsid w:val="36300564"/>
    <w:multiLevelType w:val="hybridMultilevel"/>
    <w:tmpl w:val="FA1ED3EA"/>
    <w:lvl w:ilvl="0" w:tplc="D05281AC">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9" w15:restartNumberingAfterBreak="0">
    <w:nsid w:val="3BBA12B3"/>
    <w:multiLevelType w:val="hybridMultilevel"/>
    <w:tmpl w:val="C67AC3CE"/>
    <w:lvl w:ilvl="0" w:tplc="74AA1C02">
      <w:start w:val="1"/>
      <w:numFmt w:val="lowerLetter"/>
      <w:lvlText w:val="%1."/>
      <w:lvlJc w:val="left"/>
      <w:pPr>
        <w:tabs>
          <w:tab w:val="num" w:pos="1800"/>
        </w:tabs>
        <w:ind w:left="180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3DF76459"/>
    <w:multiLevelType w:val="hybridMultilevel"/>
    <w:tmpl w:val="E2986882"/>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1" w15:restartNumberingAfterBreak="0">
    <w:nsid w:val="41BD3729"/>
    <w:multiLevelType w:val="multilevel"/>
    <w:tmpl w:val="2586C7CC"/>
    <w:name w:val="WW8StyleNum4"/>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2" w15:restartNumberingAfterBreak="0">
    <w:nsid w:val="460E5146"/>
    <w:multiLevelType w:val="hybridMultilevel"/>
    <w:tmpl w:val="7B1687C8"/>
    <w:name w:val="WW8StyleNum5"/>
    <w:lvl w:ilvl="0" w:tplc="55B2E93A">
      <w:start w:val="1"/>
      <w:numFmt w:val="bullet"/>
      <w:lvlText w:val=""/>
      <w:lvlJc w:val="left"/>
      <w:pPr>
        <w:tabs>
          <w:tab w:val="num" w:pos="1440"/>
        </w:tabs>
        <w:ind w:left="1440" w:hanging="360"/>
      </w:pPr>
      <w:rPr>
        <w:rFonts w:ascii="Symbol" w:hAnsi="Symbol" w:hint="default"/>
      </w:rPr>
    </w:lvl>
    <w:lvl w:ilvl="1" w:tplc="E6B65174" w:tentative="1">
      <w:start w:val="1"/>
      <w:numFmt w:val="lowerLetter"/>
      <w:lvlText w:val="%2."/>
      <w:lvlJc w:val="left"/>
      <w:pPr>
        <w:tabs>
          <w:tab w:val="num" w:pos="2160"/>
        </w:tabs>
        <w:ind w:left="2160" w:hanging="360"/>
      </w:pPr>
    </w:lvl>
    <w:lvl w:ilvl="2" w:tplc="317264BA" w:tentative="1">
      <w:start w:val="1"/>
      <w:numFmt w:val="lowerRoman"/>
      <w:lvlText w:val="%3."/>
      <w:lvlJc w:val="right"/>
      <w:pPr>
        <w:tabs>
          <w:tab w:val="num" w:pos="2880"/>
        </w:tabs>
        <w:ind w:left="2880" w:hanging="180"/>
      </w:pPr>
    </w:lvl>
    <w:lvl w:ilvl="3" w:tplc="A0AA3C84" w:tentative="1">
      <w:start w:val="1"/>
      <w:numFmt w:val="decimal"/>
      <w:lvlText w:val="%4."/>
      <w:lvlJc w:val="left"/>
      <w:pPr>
        <w:tabs>
          <w:tab w:val="num" w:pos="3600"/>
        </w:tabs>
        <w:ind w:left="3600" w:hanging="360"/>
      </w:pPr>
    </w:lvl>
    <w:lvl w:ilvl="4" w:tplc="21529A2E" w:tentative="1">
      <w:start w:val="1"/>
      <w:numFmt w:val="lowerLetter"/>
      <w:lvlText w:val="%5."/>
      <w:lvlJc w:val="left"/>
      <w:pPr>
        <w:tabs>
          <w:tab w:val="num" w:pos="4320"/>
        </w:tabs>
        <w:ind w:left="4320" w:hanging="360"/>
      </w:pPr>
    </w:lvl>
    <w:lvl w:ilvl="5" w:tplc="86804BAC" w:tentative="1">
      <w:start w:val="1"/>
      <w:numFmt w:val="lowerRoman"/>
      <w:lvlText w:val="%6."/>
      <w:lvlJc w:val="right"/>
      <w:pPr>
        <w:tabs>
          <w:tab w:val="num" w:pos="5040"/>
        </w:tabs>
        <w:ind w:left="5040" w:hanging="180"/>
      </w:pPr>
    </w:lvl>
    <w:lvl w:ilvl="6" w:tplc="86748BE2" w:tentative="1">
      <w:start w:val="1"/>
      <w:numFmt w:val="decimal"/>
      <w:lvlText w:val="%7."/>
      <w:lvlJc w:val="left"/>
      <w:pPr>
        <w:tabs>
          <w:tab w:val="num" w:pos="5760"/>
        </w:tabs>
        <w:ind w:left="5760" w:hanging="360"/>
      </w:pPr>
    </w:lvl>
    <w:lvl w:ilvl="7" w:tplc="F976ECE4" w:tentative="1">
      <w:start w:val="1"/>
      <w:numFmt w:val="lowerLetter"/>
      <w:lvlText w:val="%8."/>
      <w:lvlJc w:val="left"/>
      <w:pPr>
        <w:tabs>
          <w:tab w:val="num" w:pos="6480"/>
        </w:tabs>
        <w:ind w:left="6480" w:hanging="360"/>
      </w:pPr>
    </w:lvl>
    <w:lvl w:ilvl="8" w:tplc="6A081F98" w:tentative="1">
      <w:start w:val="1"/>
      <w:numFmt w:val="lowerRoman"/>
      <w:lvlText w:val="%9."/>
      <w:lvlJc w:val="right"/>
      <w:pPr>
        <w:tabs>
          <w:tab w:val="num" w:pos="7200"/>
        </w:tabs>
        <w:ind w:left="7200" w:hanging="180"/>
      </w:pPr>
    </w:lvl>
  </w:abstractNum>
  <w:abstractNum w:abstractNumId="63" w15:restartNumberingAfterBreak="0">
    <w:nsid w:val="4CC56EBC"/>
    <w:multiLevelType w:val="hybridMultilevel"/>
    <w:tmpl w:val="048A6ACE"/>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4" w15:restartNumberingAfterBreak="0">
    <w:nsid w:val="50CF5A7A"/>
    <w:multiLevelType w:val="hybridMultilevel"/>
    <w:tmpl w:val="AA00603A"/>
    <w:lvl w:ilvl="0" w:tplc="0413000F">
      <w:start w:val="1"/>
      <w:numFmt w:val="decimal"/>
      <w:lvlText w:val="%1."/>
      <w:lvlJc w:val="left"/>
      <w:pPr>
        <w:tabs>
          <w:tab w:val="num" w:pos="1080"/>
        </w:tabs>
        <w:ind w:left="1080" w:hanging="360"/>
      </w:pPr>
      <w:rPr>
        <w:rFonts w:hint="default"/>
      </w:rPr>
    </w:lvl>
    <w:lvl w:ilvl="1" w:tplc="0413001B">
      <w:start w:val="1"/>
      <w:numFmt w:val="lowerRoman"/>
      <w:lvlText w:val="%2."/>
      <w:lvlJc w:val="righ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65" w15:restartNumberingAfterBreak="0">
    <w:nsid w:val="5D677534"/>
    <w:multiLevelType w:val="hybridMultilevel"/>
    <w:tmpl w:val="2A8A3FC6"/>
    <w:lvl w:ilvl="0" w:tplc="D05281AC">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6" w15:restartNumberingAfterBreak="0">
    <w:nsid w:val="64137AC2"/>
    <w:multiLevelType w:val="multilevel"/>
    <w:tmpl w:val="3AF40CCA"/>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7" w15:restartNumberingAfterBreak="0">
    <w:nsid w:val="692F066E"/>
    <w:multiLevelType w:val="hybridMultilevel"/>
    <w:tmpl w:val="A4003118"/>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69FE0E85"/>
    <w:multiLevelType w:val="hybridMultilevel"/>
    <w:tmpl w:val="E2CAEC6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9" w15:restartNumberingAfterBreak="0">
    <w:nsid w:val="74F11E86"/>
    <w:multiLevelType w:val="hybridMultilevel"/>
    <w:tmpl w:val="5FE659D0"/>
    <w:lvl w:ilvl="0" w:tplc="04130001">
      <w:start w:val="1"/>
      <w:numFmt w:val="bullet"/>
      <w:lvlText w:val=""/>
      <w:lvlJc w:val="left"/>
      <w:pPr>
        <w:ind w:left="1065" w:hanging="360"/>
      </w:pPr>
      <w:rPr>
        <w:rFonts w:ascii="Symbol" w:hAnsi="Symbo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70" w15:restartNumberingAfterBreak="0">
    <w:nsid w:val="799F191D"/>
    <w:multiLevelType w:val="hybridMultilevel"/>
    <w:tmpl w:val="42BA4C72"/>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1" w15:restartNumberingAfterBreak="0">
    <w:nsid w:val="7D190E05"/>
    <w:multiLevelType w:val="hybridMultilevel"/>
    <w:tmpl w:val="1DFEF200"/>
    <w:lvl w:ilvl="0" w:tplc="D05281AC">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720"/>
        </w:tabs>
        <w:ind w:left="72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num w:numId="1">
    <w:abstractNumId w:val="0"/>
  </w:num>
  <w:num w:numId="2">
    <w:abstractNumId w:val="1"/>
  </w:num>
  <w:num w:numId="3">
    <w:abstractNumId w:val="2"/>
  </w:num>
  <w:num w:numId="4">
    <w:abstractNumId w:val="23"/>
  </w:num>
  <w:num w:numId="5">
    <w:abstractNumId w:val="35"/>
  </w:num>
  <w:num w:numId="6">
    <w:abstractNumId w:val="36"/>
  </w:num>
  <w:num w:numId="7">
    <w:abstractNumId w:val="37"/>
  </w:num>
  <w:num w:numId="8">
    <w:abstractNumId w:val="38"/>
  </w:num>
  <w:num w:numId="9">
    <w:abstractNumId w:val="39"/>
  </w:num>
  <w:num w:numId="10">
    <w:abstractNumId w:val="40"/>
  </w:num>
  <w:num w:numId="11">
    <w:abstractNumId w:val="48"/>
  </w:num>
  <w:num w:numId="12">
    <w:abstractNumId w:val="55"/>
  </w:num>
  <w:num w:numId="13">
    <w:abstractNumId w:val="50"/>
  </w:num>
  <w:num w:numId="14">
    <w:abstractNumId w:val="52"/>
  </w:num>
  <w:num w:numId="15">
    <w:abstractNumId w:val="60"/>
  </w:num>
  <w:num w:numId="16">
    <w:abstractNumId w:val="0"/>
  </w:num>
  <w:num w:numId="17">
    <w:abstractNumId w:val="0"/>
  </w:num>
  <w:num w:numId="18">
    <w:abstractNumId w:val="0"/>
  </w:num>
  <w:num w:numId="19">
    <w:abstractNumId w:val="0"/>
  </w:num>
  <w:num w:numId="20">
    <w:abstractNumId w:val="58"/>
  </w:num>
  <w:num w:numId="21">
    <w:abstractNumId w:val="53"/>
  </w:num>
  <w:num w:numId="22">
    <w:abstractNumId w:val="65"/>
  </w:num>
  <w:num w:numId="23">
    <w:abstractNumId w:val="71"/>
  </w:num>
  <w:num w:numId="24">
    <w:abstractNumId w:val="66"/>
  </w:num>
  <w:num w:numId="25">
    <w:abstractNumId w:val="54"/>
  </w:num>
  <w:num w:numId="26">
    <w:abstractNumId w:val="70"/>
  </w:num>
  <w:num w:numId="27">
    <w:abstractNumId w:val="0"/>
  </w:num>
  <w:num w:numId="28">
    <w:abstractNumId w:val="63"/>
  </w:num>
  <w:num w:numId="29">
    <w:abstractNumId w:val="56"/>
  </w:num>
  <w:num w:numId="30">
    <w:abstractNumId w:val="57"/>
  </w:num>
  <w:num w:numId="31">
    <w:abstractNumId w:val="49"/>
  </w:num>
  <w:num w:numId="32">
    <w:abstractNumId w:val="67"/>
  </w:num>
  <w:num w:numId="33">
    <w:abstractNumId w:val="59"/>
  </w:num>
  <w:num w:numId="34">
    <w:abstractNumId w:val="64"/>
  </w:num>
  <w:num w:numId="35">
    <w:abstractNumId w:val="69"/>
  </w:num>
  <w:num w:numId="36">
    <w:abstractNumId w:val="68"/>
  </w:num>
  <w:num w:numId="37">
    <w:abstractNumId w:val="5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51"/>
    <w:rsid w:val="00000D5A"/>
    <w:rsid w:val="00007575"/>
    <w:rsid w:val="000103CE"/>
    <w:rsid w:val="00011517"/>
    <w:rsid w:val="000128E6"/>
    <w:rsid w:val="00012C51"/>
    <w:rsid w:val="00013374"/>
    <w:rsid w:val="00014A1D"/>
    <w:rsid w:val="00015180"/>
    <w:rsid w:val="000156C7"/>
    <w:rsid w:val="00017FB5"/>
    <w:rsid w:val="00020E7C"/>
    <w:rsid w:val="00026980"/>
    <w:rsid w:val="00026C96"/>
    <w:rsid w:val="00026F26"/>
    <w:rsid w:val="00027C38"/>
    <w:rsid w:val="00030E8B"/>
    <w:rsid w:val="00031A60"/>
    <w:rsid w:val="00033916"/>
    <w:rsid w:val="000406C5"/>
    <w:rsid w:val="00042CDA"/>
    <w:rsid w:val="000445EF"/>
    <w:rsid w:val="00044730"/>
    <w:rsid w:val="00045757"/>
    <w:rsid w:val="00047C5E"/>
    <w:rsid w:val="00052CD1"/>
    <w:rsid w:val="00052D02"/>
    <w:rsid w:val="00053BBF"/>
    <w:rsid w:val="00053BD8"/>
    <w:rsid w:val="00054F4F"/>
    <w:rsid w:val="00055713"/>
    <w:rsid w:val="00057E44"/>
    <w:rsid w:val="00060019"/>
    <w:rsid w:val="0006031B"/>
    <w:rsid w:val="00060EFA"/>
    <w:rsid w:val="0006326C"/>
    <w:rsid w:val="000637C6"/>
    <w:rsid w:val="000637E3"/>
    <w:rsid w:val="00063B4E"/>
    <w:rsid w:val="000640F9"/>
    <w:rsid w:val="00064336"/>
    <w:rsid w:val="00064F12"/>
    <w:rsid w:val="00071A1B"/>
    <w:rsid w:val="00071F18"/>
    <w:rsid w:val="000802F5"/>
    <w:rsid w:val="00084234"/>
    <w:rsid w:val="000844E9"/>
    <w:rsid w:val="000851E9"/>
    <w:rsid w:val="000854F0"/>
    <w:rsid w:val="000863C9"/>
    <w:rsid w:val="00086DD7"/>
    <w:rsid w:val="00087B0E"/>
    <w:rsid w:val="000905EF"/>
    <w:rsid w:val="000928F0"/>
    <w:rsid w:val="00096FCA"/>
    <w:rsid w:val="000A0128"/>
    <w:rsid w:val="000A37AD"/>
    <w:rsid w:val="000A3EEA"/>
    <w:rsid w:val="000A4200"/>
    <w:rsid w:val="000A563F"/>
    <w:rsid w:val="000A6297"/>
    <w:rsid w:val="000A6596"/>
    <w:rsid w:val="000A6A86"/>
    <w:rsid w:val="000A6B58"/>
    <w:rsid w:val="000A7229"/>
    <w:rsid w:val="000B001B"/>
    <w:rsid w:val="000B08B5"/>
    <w:rsid w:val="000B09BA"/>
    <w:rsid w:val="000B18C8"/>
    <w:rsid w:val="000B2288"/>
    <w:rsid w:val="000B2357"/>
    <w:rsid w:val="000B6C64"/>
    <w:rsid w:val="000B6D58"/>
    <w:rsid w:val="000C11FD"/>
    <w:rsid w:val="000C67C1"/>
    <w:rsid w:val="000C7A66"/>
    <w:rsid w:val="000C7DCF"/>
    <w:rsid w:val="000D0B68"/>
    <w:rsid w:val="000D127B"/>
    <w:rsid w:val="000D14FC"/>
    <w:rsid w:val="000D3E94"/>
    <w:rsid w:val="000D4094"/>
    <w:rsid w:val="000D4F6D"/>
    <w:rsid w:val="000D6047"/>
    <w:rsid w:val="000D6812"/>
    <w:rsid w:val="000D684F"/>
    <w:rsid w:val="000E15F0"/>
    <w:rsid w:val="000E1806"/>
    <w:rsid w:val="000E55F9"/>
    <w:rsid w:val="000E5AFE"/>
    <w:rsid w:val="000E6784"/>
    <w:rsid w:val="000E7380"/>
    <w:rsid w:val="000E7BA7"/>
    <w:rsid w:val="000F0750"/>
    <w:rsid w:val="000F3FF2"/>
    <w:rsid w:val="000F6F6B"/>
    <w:rsid w:val="001009D9"/>
    <w:rsid w:val="00100E11"/>
    <w:rsid w:val="0010199F"/>
    <w:rsid w:val="00101A08"/>
    <w:rsid w:val="00102D09"/>
    <w:rsid w:val="00104010"/>
    <w:rsid w:val="00107B74"/>
    <w:rsid w:val="00107CD2"/>
    <w:rsid w:val="00110861"/>
    <w:rsid w:val="00110D53"/>
    <w:rsid w:val="0011110A"/>
    <w:rsid w:val="00113573"/>
    <w:rsid w:val="00113732"/>
    <w:rsid w:val="0011548D"/>
    <w:rsid w:val="00115791"/>
    <w:rsid w:val="001171C4"/>
    <w:rsid w:val="001224FD"/>
    <w:rsid w:val="00125093"/>
    <w:rsid w:val="00126516"/>
    <w:rsid w:val="0013339C"/>
    <w:rsid w:val="00133DD3"/>
    <w:rsid w:val="001354E1"/>
    <w:rsid w:val="0014012F"/>
    <w:rsid w:val="001403AA"/>
    <w:rsid w:val="00142D6B"/>
    <w:rsid w:val="00143398"/>
    <w:rsid w:val="00150A11"/>
    <w:rsid w:val="00151329"/>
    <w:rsid w:val="0015137A"/>
    <w:rsid w:val="00153E11"/>
    <w:rsid w:val="00155E91"/>
    <w:rsid w:val="0015608A"/>
    <w:rsid w:val="00161E48"/>
    <w:rsid w:val="00162263"/>
    <w:rsid w:val="00162C21"/>
    <w:rsid w:val="00166AC2"/>
    <w:rsid w:val="0017044D"/>
    <w:rsid w:val="00170FF7"/>
    <w:rsid w:val="001722E5"/>
    <w:rsid w:val="00172902"/>
    <w:rsid w:val="0017662D"/>
    <w:rsid w:val="0017726E"/>
    <w:rsid w:val="00181768"/>
    <w:rsid w:val="001832D2"/>
    <w:rsid w:val="00183F19"/>
    <w:rsid w:val="001847DB"/>
    <w:rsid w:val="00185B3E"/>
    <w:rsid w:val="00186DD4"/>
    <w:rsid w:val="001915BF"/>
    <w:rsid w:val="00192371"/>
    <w:rsid w:val="001952E9"/>
    <w:rsid w:val="001A0813"/>
    <w:rsid w:val="001A3ABA"/>
    <w:rsid w:val="001A4DF7"/>
    <w:rsid w:val="001A5B41"/>
    <w:rsid w:val="001B1152"/>
    <w:rsid w:val="001B1F6D"/>
    <w:rsid w:val="001B202B"/>
    <w:rsid w:val="001B2255"/>
    <w:rsid w:val="001B4099"/>
    <w:rsid w:val="001B6650"/>
    <w:rsid w:val="001C1B01"/>
    <w:rsid w:val="001C1B68"/>
    <w:rsid w:val="001C1BB1"/>
    <w:rsid w:val="001C4062"/>
    <w:rsid w:val="001C4488"/>
    <w:rsid w:val="001C6EBA"/>
    <w:rsid w:val="001D05A9"/>
    <w:rsid w:val="001D05AF"/>
    <w:rsid w:val="001D119C"/>
    <w:rsid w:val="001D1852"/>
    <w:rsid w:val="001D2A82"/>
    <w:rsid w:val="001D7DB5"/>
    <w:rsid w:val="001E0981"/>
    <w:rsid w:val="001E1327"/>
    <w:rsid w:val="001E3866"/>
    <w:rsid w:val="001E3AB1"/>
    <w:rsid w:val="001E7724"/>
    <w:rsid w:val="001F2A54"/>
    <w:rsid w:val="001F432B"/>
    <w:rsid w:val="001F4940"/>
    <w:rsid w:val="001F51E9"/>
    <w:rsid w:val="001F62CA"/>
    <w:rsid w:val="002003CB"/>
    <w:rsid w:val="002024DB"/>
    <w:rsid w:val="00206588"/>
    <w:rsid w:val="00206816"/>
    <w:rsid w:val="0020694C"/>
    <w:rsid w:val="002146D4"/>
    <w:rsid w:val="00215C7C"/>
    <w:rsid w:val="00216214"/>
    <w:rsid w:val="0021625C"/>
    <w:rsid w:val="0022030B"/>
    <w:rsid w:val="0022087D"/>
    <w:rsid w:val="00220A63"/>
    <w:rsid w:val="0022248E"/>
    <w:rsid w:val="00222E7C"/>
    <w:rsid w:val="0022389B"/>
    <w:rsid w:val="002257D7"/>
    <w:rsid w:val="00227675"/>
    <w:rsid w:val="00231B0B"/>
    <w:rsid w:val="00231BF6"/>
    <w:rsid w:val="00233175"/>
    <w:rsid w:val="00233FD1"/>
    <w:rsid w:val="002351B4"/>
    <w:rsid w:val="002358AB"/>
    <w:rsid w:val="00237B9E"/>
    <w:rsid w:val="00240C3C"/>
    <w:rsid w:val="00240D7F"/>
    <w:rsid w:val="002423F8"/>
    <w:rsid w:val="00243EF8"/>
    <w:rsid w:val="00244C1D"/>
    <w:rsid w:val="002453FD"/>
    <w:rsid w:val="002471F4"/>
    <w:rsid w:val="00247525"/>
    <w:rsid w:val="00250100"/>
    <w:rsid w:val="00250B2F"/>
    <w:rsid w:val="00251548"/>
    <w:rsid w:val="00251780"/>
    <w:rsid w:val="002544D4"/>
    <w:rsid w:val="00256C5C"/>
    <w:rsid w:val="00256D38"/>
    <w:rsid w:val="00260231"/>
    <w:rsid w:val="0026051E"/>
    <w:rsid w:val="00261012"/>
    <w:rsid w:val="00262FD7"/>
    <w:rsid w:val="002703A3"/>
    <w:rsid w:val="00274506"/>
    <w:rsid w:val="002775CA"/>
    <w:rsid w:val="0028166F"/>
    <w:rsid w:val="00281A91"/>
    <w:rsid w:val="002848B7"/>
    <w:rsid w:val="00284E4C"/>
    <w:rsid w:val="00284EEF"/>
    <w:rsid w:val="00286101"/>
    <w:rsid w:val="00286D34"/>
    <w:rsid w:val="00287A8E"/>
    <w:rsid w:val="00290EF6"/>
    <w:rsid w:val="002914AA"/>
    <w:rsid w:val="00292C86"/>
    <w:rsid w:val="002944D8"/>
    <w:rsid w:val="00294A59"/>
    <w:rsid w:val="00294F66"/>
    <w:rsid w:val="00296A7C"/>
    <w:rsid w:val="002A0214"/>
    <w:rsid w:val="002A04AE"/>
    <w:rsid w:val="002A1F2E"/>
    <w:rsid w:val="002A23E6"/>
    <w:rsid w:val="002A24B3"/>
    <w:rsid w:val="002A51BE"/>
    <w:rsid w:val="002B06D5"/>
    <w:rsid w:val="002B0DC6"/>
    <w:rsid w:val="002B1809"/>
    <w:rsid w:val="002B26DD"/>
    <w:rsid w:val="002B2B9A"/>
    <w:rsid w:val="002B6773"/>
    <w:rsid w:val="002B7936"/>
    <w:rsid w:val="002C0124"/>
    <w:rsid w:val="002C59CE"/>
    <w:rsid w:val="002C7266"/>
    <w:rsid w:val="002C7EBE"/>
    <w:rsid w:val="002C7FDA"/>
    <w:rsid w:val="002D1B2E"/>
    <w:rsid w:val="002D2421"/>
    <w:rsid w:val="002D2EA4"/>
    <w:rsid w:val="002D56BF"/>
    <w:rsid w:val="002D707D"/>
    <w:rsid w:val="002E089E"/>
    <w:rsid w:val="002E29E0"/>
    <w:rsid w:val="002E4727"/>
    <w:rsid w:val="002E65CD"/>
    <w:rsid w:val="002F3398"/>
    <w:rsid w:val="002F5281"/>
    <w:rsid w:val="002F53AF"/>
    <w:rsid w:val="002F5BDF"/>
    <w:rsid w:val="002F6C6A"/>
    <w:rsid w:val="002F7B05"/>
    <w:rsid w:val="003007E3"/>
    <w:rsid w:val="003007ED"/>
    <w:rsid w:val="00300FAE"/>
    <w:rsid w:val="0030236D"/>
    <w:rsid w:val="00302FA0"/>
    <w:rsid w:val="00303074"/>
    <w:rsid w:val="003031F0"/>
    <w:rsid w:val="00303DA5"/>
    <w:rsid w:val="003063D4"/>
    <w:rsid w:val="00307BA8"/>
    <w:rsid w:val="003112F7"/>
    <w:rsid w:val="00315457"/>
    <w:rsid w:val="00316CF3"/>
    <w:rsid w:val="00322AEA"/>
    <w:rsid w:val="00322ECC"/>
    <w:rsid w:val="00323E60"/>
    <w:rsid w:val="003245CF"/>
    <w:rsid w:val="00326A40"/>
    <w:rsid w:val="00330CE1"/>
    <w:rsid w:val="003344B4"/>
    <w:rsid w:val="00335444"/>
    <w:rsid w:val="003355E7"/>
    <w:rsid w:val="00335DA5"/>
    <w:rsid w:val="00336A9C"/>
    <w:rsid w:val="00340A3C"/>
    <w:rsid w:val="00340AD5"/>
    <w:rsid w:val="00340E7F"/>
    <w:rsid w:val="003410BE"/>
    <w:rsid w:val="0034118C"/>
    <w:rsid w:val="003435F6"/>
    <w:rsid w:val="00343AB1"/>
    <w:rsid w:val="00347053"/>
    <w:rsid w:val="003501F5"/>
    <w:rsid w:val="003506C3"/>
    <w:rsid w:val="00350F42"/>
    <w:rsid w:val="00353CDE"/>
    <w:rsid w:val="00354BF5"/>
    <w:rsid w:val="00355B3F"/>
    <w:rsid w:val="00360D85"/>
    <w:rsid w:val="00361DD8"/>
    <w:rsid w:val="003622B9"/>
    <w:rsid w:val="00365AE4"/>
    <w:rsid w:val="00371518"/>
    <w:rsid w:val="00372437"/>
    <w:rsid w:val="003724F9"/>
    <w:rsid w:val="00372A1B"/>
    <w:rsid w:val="003754E6"/>
    <w:rsid w:val="003819D6"/>
    <w:rsid w:val="00382559"/>
    <w:rsid w:val="00383623"/>
    <w:rsid w:val="003838A5"/>
    <w:rsid w:val="0038460E"/>
    <w:rsid w:val="00385E35"/>
    <w:rsid w:val="00386A24"/>
    <w:rsid w:val="00387400"/>
    <w:rsid w:val="003902FB"/>
    <w:rsid w:val="0039125F"/>
    <w:rsid w:val="00392BE7"/>
    <w:rsid w:val="00393EC2"/>
    <w:rsid w:val="00394E77"/>
    <w:rsid w:val="00395C51"/>
    <w:rsid w:val="003A0319"/>
    <w:rsid w:val="003A3A43"/>
    <w:rsid w:val="003A5EC8"/>
    <w:rsid w:val="003A767B"/>
    <w:rsid w:val="003B5327"/>
    <w:rsid w:val="003B69A6"/>
    <w:rsid w:val="003B6B37"/>
    <w:rsid w:val="003C0A0B"/>
    <w:rsid w:val="003C1754"/>
    <w:rsid w:val="003C2586"/>
    <w:rsid w:val="003C3923"/>
    <w:rsid w:val="003D1606"/>
    <w:rsid w:val="003D167F"/>
    <w:rsid w:val="003D22DE"/>
    <w:rsid w:val="003D6C1B"/>
    <w:rsid w:val="003D6FE3"/>
    <w:rsid w:val="003D7556"/>
    <w:rsid w:val="003D77D4"/>
    <w:rsid w:val="003E217C"/>
    <w:rsid w:val="003E2636"/>
    <w:rsid w:val="003E4AE7"/>
    <w:rsid w:val="003E6972"/>
    <w:rsid w:val="003F1E69"/>
    <w:rsid w:val="003F25D4"/>
    <w:rsid w:val="003F31B9"/>
    <w:rsid w:val="003F417D"/>
    <w:rsid w:val="003F42DE"/>
    <w:rsid w:val="003F6DCC"/>
    <w:rsid w:val="003F6F4C"/>
    <w:rsid w:val="00400F6F"/>
    <w:rsid w:val="00401F8E"/>
    <w:rsid w:val="004045B5"/>
    <w:rsid w:val="004065A5"/>
    <w:rsid w:val="004069A7"/>
    <w:rsid w:val="00411E97"/>
    <w:rsid w:val="0041205D"/>
    <w:rsid w:val="00412461"/>
    <w:rsid w:val="0041278A"/>
    <w:rsid w:val="00412B3A"/>
    <w:rsid w:val="00413188"/>
    <w:rsid w:val="00417C8B"/>
    <w:rsid w:val="004240BE"/>
    <w:rsid w:val="0042420D"/>
    <w:rsid w:val="00424660"/>
    <w:rsid w:val="00424D83"/>
    <w:rsid w:val="004270F8"/>
    <w:rsid w:val="00430316"/>
    <w:rsid w:val="00433D3C"/>
    <w:rsid w:val="00434B0F"/>
    <w:rsid w:val="00435202"/>
    <w:rsid w:val="004402FF"/>
    <w:rsid w:val="00442EED"/>
    <w:rsid w:val="00445001"/>
    <w:rsid w:val="00445294"/>
    <w:rsid w:val="004458FC"/>
    <w:rsid w:val="00447036"/>
    <w:rsid w:val="004470F3"/>
    <w:rsid w:val="00450205"/>
    <w:rsid w:val="00452902"/>
    <w:rsid w:val="00453325"/>
    <w:rsid w:val="004535D3"/>
    <w:rsid w:val="004566C7"/>
    <w:rsid w:val="00456A68"/>
    <w:rsid w:val="00456CF5"/>
    <w:rsid w:val="00457802"/>
    <w:rsid w:val="00463691"/>
    <w:rsid w:val="0046373A"/>
    <w:rsid w:val="004656AC"/>
    <w:rsid w:val="00465BB8"/>
    <w:rsid w:val="00466B2E"/>
    <w:rsid w:val="004700AF"/>
    <w:rsid w:val="0047155B"/>
    <w:rsid w:val="00472070"/>
    <w:rsid w:val="00473650"/>
    <w:rsid w:val="0047413D"/>
    <w:rsid w:val="004742D9"/>
    <w:rsid w:val="0047443E"/>
    <w:rsid w:val="004757A6"/>
    <w:rsid w:val="0047605C"/>
    <w:rsid w:val="00477635"/>
    <w:rsid w:val="00481E2E"/>
    <w:rsid w:val="00482F94"/>
    <w:rsid w:val="004836FC"/>
    <w:rsid w:val="0049036D"/>
    <w:rsid w:val="004906C5"/>
    <w:rsid w:val="00491382"/>
    <w:rsid w:val="00491FD9"/>
    <w:rsid w:val="00494999"/>
    <w:rsid w:val="00497D24"/>
    <w:rsid w:val="004A0943"/>
    <w:rsid w:val="004A570C"/>
    <w:rsid w:val="004A7493"/>
    <w:rsid w:val="004A793B"/>
    <w:rsid w:val="004A7E7A"/>
    <w:rsid w:val="004B0685"/>
    <w:rsid w:val="004B2FFB"/>
    <w:rsid w:val="004C0110"/>
    <w:rsid w:val="004C0363"/>
    <w:rsid w:val="004C0452"/>
    <w:rsid w:val="004C3A20"/>
    <w:rsid w:val="004C682C"/>
    <w:rsid w:val="004C6FA9"/>
    <w:rsid w:val="004D2663"/>
    <w:rsid w:val="004D2D20"/>
    <w:rsid w:val="004D397D"/>
    <w:rsid w:val="004D53BC"/>
    <w:rsid w:val="004D6DE0"/>
    <w:rsid w:val="004E046D"/>
    <w:rsid w:val="004E3092"/>
    <w:rsid w:val="004E3895"/>
    <w:rsid w:val="004E7A43"/>
    <w:rsid w:val="004F1373"/>
    <w:rsid w:val="004F2F14"/>
    <w:rsid w:val="004F4DC6"/>
    <w:rsid w:val="004F62A4"/>
    <w:rsid w:val="004F6970"/>
    <w:rsid w:val="004F6DF1"/>
    <w:rsid w:val="004F716F"/>
    <w:rsid w:val="005011F4"/>
    <w:rsid w:val="00501CE6"/>
    <w:rsid w:val="00502400"/>
    <w:rsid w:val="00505C14"/>
    <w:rsid w:val="00506547"/>
    <w:rsid w:val="00507307"/>
    <w:rsid w:val="00510C74"/>
    <w:rsid w:val="005113DB"/>
    <w:rsid w:val="005117CD"/>
    <w:rsid w:val="005138CC"/>
    <w:rsid w:val="00514C3D"/>
    <w:rsid w:val="00514ED3"/>
    <w:rsid w:val="00520D7C"/>
    <w:rsid w:val="00520D9B"/>
    <w:rsid w:val="00521E35"/>
    <w:rsid w:val="005228CF"/>
    <w:rsid w:val="005243B7"/>
    <w:rsid w:val="00524859"/>
    <w:rsid w:val="00525BCC"/>
    <w:rsid w:val="0053276D"/>
    <w:rsid w:val="0053299F"/>
    <w:rsid w:val="005354CB"/>
    <w:rsid w:val="0054018A"/>
    <w:rsid w:val="00547F06"/>
    <w:rsid w:val="00550086"/>
    <w:rsid w:val="00550530"/>
    <w:rsid w:val="005530FC"/>
    <w:rsid w:val="00555311"/>
    <w:rsid w:val="00555E4E"/>
    <w:rsid w:val="00563F25"/>
    <w:rsid w:val="00564843"/>
    <w:rsid w:val="00564B1C"/>
    <w:rsid w:val="00565F53"/>
    <w:rsid w:val="00570E66"/>
    <w:rsid w:val="0057128A"/>
    <w:rsid w:val="00573BE8"/>
    <w:rsid w:val="005743C8"/>
    <w:rsid w:val="0058099B"/>
    <w:rsid w:val="00581DBD"/>
    <w:rsid w:val="00581EFA"/>
    <w:rsid w:val="00582775"/>
    <w:rsid w:val="00586443"/>
    <w:rsid w:val="00586806"/>
    <w:rsid w:val="00586B4F"/>
    <w:rsid w:val="00590441"/>
    <w:rsid w:val="005A0692"/>
    <w:rsid w:val="005A4055"/>
    <w:rsid w:val="005A7C49"/>
    <w:rsid w:val="005B18E2"/>
    <w:rsid w:val="005B3063"/>
    <w:rsid w:val="005B3E8D"/>
    <w:rsid w:val="005B64F7"/>
    <w:rsid w:val="005B65FE"/>
    <w:rsid w:val="005B74D8"/>
    <w:rsid w:val="005C1848"/>
    <w:rsid w:val="005C207F"/>
    <w:rsid w:val="005C5301"/>
    <w:rsid w:val="005C5A04"/>
    <w:rsid w:val="005C5B31"/>
    <w:rsid w:val="005D2271"/>
    <w:rsid w:val="005D26D5"/>
    <w:rsid w:val="005D369D"/>
    <w:rsid w:val="005E112D"/>
    <w:rsid w:val="005E1E2F"/>
    <w:rsid w:val="005E2C27"/>
    <w:rsid w:val="005E36AB"/>
    <w:rsid w:val="005E3AA4"/>
    <w:rsid w:val="005E4D16"/>
    <w:rsid w:val="005E4DF7"/>
    <w:rsid w:val="005E555D"/>
    <w:rsid w:val="005E66E5"/>
    <w:rsid w:val="005F157B"/>
    <w:rsid w:val="005F19F5"/>
    <w:rsid w:val="005F27A6"/>
    <w:rsid w:val="005F2EBF"/>
    <w:rsid w:val="005F3128"/>
    <w:rsid w:val="005F595E"/>
    <w:rsid w:val="00605126"/>
    <w:rsid w:val="00606028"/>
    <w:rsid w:val="00607820"/>
    <w:rsid w:val="006103D7"/>
    <w:rsid w:val="00611AA5"/>
    <w:rsid w:val="006165ED"/>
    <w:rsid w:val="00616806"/>
    <w:rsid w:val="00617D40"/>
    <w:rsid w:val="006207DE"/>
    <w:rsid w:val="00620E11"/>
    <w:rsid w:val="0062487A"/>
    <w:rsid w:val="00624FEE"/>
    <w:rsid w:val="00625F9F"/>
    <w:rsid w:val="00626408"/>
    <w:rsid w:val="006264B7"/>
    <w:rsid w:val="00626CEE"/>
    <w:rsid w:val="0062773D"/>
    <w:rsid w:val="006309AA"/>
    <w:rsid w:val="00632B64"/>
    <w:rsid w:val="00632F4D"/>
    <w:rsid w:val="006338C7"/>
    <w:rsid w:val="00633EF6"/>
    <w:rsid w:val="00634419"/>
    <w:rsid w:val="00634F0B"/>
    <w:rsid w:val="00636A8E"/>
    <w:rsid w:val="00636D27"/>
    <w:rsid w:val="00637017"/>
    <w:rsid w:val="00637977"/>
    <w:rsid w:val="006404AA"/>
    <w:rsid w:val="00642072"/>
    <w:rsid w:val="0064515A"/>
    <w:rsid w:val="0064542E"/>
    <w:rsid w:val="00645685"/>
    <w:rsid w:val="006467CC"/>
    <w:rsid w:val="006477CC"/>
    <w:rsid w:val="00650730"/>
    <w:rsid w:val="0065280A"/>
    <w:rsid w:val="00653340"/>
    <w:rsid w:val="00653758"/>
    <w:rsid w:val="006545C5"/>
    <w:rsid w:val="006557F5"/>
    <w:rsid w:val="006571D2"/>
    <w:rsid w:val="0066051D"/>
    <w:rsid w:val="006610BA"/>
    <w:rsid w:val="006633C0"/>
    <w:rsid w:val="006637A4"/>
    <w:rsid w:val="00665357"/>
    <w:rsid w:val="00671AA7"/>
    <w:rsid w:val="00673765"/>
    <w:rsid w:val="00673AF5"/>
    <w:rsid w:val="006751C9"/>
    <w:rsid w:val="00676985"/>
    <w:rsid w:val="00676A88"/>
    <w:rsid w:val="006772AA"/>
    <w:rsid w:val="00677C9D"/>
    <w:rsid w:val="006847FF"/>
    <w:rsid w:val="00687C78"/>
    <w:rsid w:val="00690D96"/>
    <w:rsid w:val="006916A2"/>
    <w:rsid w:val="00692D16"/>
    <w:rsid w:val="00693432"/>
    <w:rsid w:val="00695D04"/>
    <w:rsid w:val="006A2DAC"/>
    <w:rsid w:val="006A41F6"/>
    <w:rsid w:val="006A5A60"/>
    <w:rsid w:val="006A5E81"/>
    <w:rsid w:val="006A743D"/>
    <w:rsid w:val="006A7E82"/>
    <w:rsid w:val="006A7EC1"/>
    <w:rsid w:val="006B06DB"/>
    <w:rsid w:val="006B3399"/>
    <w:rsid w:val="006B43CA"/>
    <w:rsid w:val="006C0080"/>
    <w:rsid w:val="006C03F7"/>
    <w:rsid w:val="006C04BF"/>
    <w:rsid w:val="006C405D"/>
    <w:rsid w:val="006C4D3B"/>
    <w:rsid w:val="006C5EE9"/>
    <w:rsid w:val="006C66A5"/>
    <w:rsid w:val="006C7019"/>
    <w:rsid w:val="006D20E9"/>
    <w:rsid w:val="006D495C"/>
    <w:rsid w:val="006D4BDB"/>
    <w:rsid w:val="006D5AE8"/>
    <w:rsid w:val="006D5B99"/>
    <w:rsid w:val="006D6800"/>
    <w:rsid w:val="006D6FA3"/>
    <w:rsid w:val="006E0C21"/>
    <w:rsid w:val="006E401A"/>
    <w:rsid w:val="006E42AE"/>
    <w:rsid w:val="006E53BF"/>
    <w:rsid w:val="006E7222"/>
    <w:rsid w:val="006E7399"/>
    <w:rsid w:val="006F089F"/>
    <w:rsid w:val="006F2849"/>
    <w:rsid w:val="006F2BBD"/>
    <w:rsid w:val="006F333A"/>
    <w:rsid w:val="006F3A2C"/>
    <w:rsid w:val="006F3D35"/>
    <w:rsid w:val="006F3E6B"/>
    <w:rsid w:val="006F6110"/>
    <w:rsid w:val="006F6491"/>
    <w:rsid w:val="006F6710"/>
    <w:rsid w:val="006F6B1D"/>
    <w:rsid w:val="00701B5C"/>
    <w:rsid w:val="007048F1"/>
    <w:rsid w:val="00705F78"/>
    <w:rsid w:val="007073A2"/>
    <w:rsid w:val="00707C7C"/>
    <w:rsid w:val="00713086"/>
    <w:rsid w:val="00713432"/>
    <w:rsid w:val="00714FE1"/>
    <w:rsid w:val="00715819"/>
    <w:rsid w:val="00717A9A"/>
    <w:rsid w:val="00720308"/>
    <w:rsid w:val="007254D4"/>
    <w:rsid w:val="00725FB0"/>
    <w:rsid w:val="0072668B"/>
    <w:rsid w:val="00726B82"/>
    <w:rsid w:val="00730EE9"/>
    <w:rsid w:val="00732CA1"/>
    <w:rsid w:val="00732F27"/>
    <w:rsid w:val="00733B9F"/>
    <w:rsid w:val="0073505D"/>
    <w:rsid w:val="00736848"/>
    <w:rsid w:val="00737A60"/>
    <w:rsid w:val="00740803"/>
    <w:rsid w:val="007425C3"/>
    <w:rsid w:val="007433D4"/>
    <w:rsid w:val="00744038"/>
    <w:rsid w:val="00744FA8"/>
    <w:rsid w:val="007503F3"/>
    <w:rsid w:val="00750A4C"/>
    <w:rsid w:val="007516B2"/>
    <w:rsid w:val="00751784"/>
    <w:rsid w:val="00751C58"/>
    <w:rsid w:val="00753435"/>
    <w:rsid w:val="00754396"/>
    <w:rsid w:val="007549B9"/>
    <w:rsid w:val="00755B8C"/>
    <w:rsid w:val="00757E04"/>
    <w:rsid w:val="00761D48"/>
    <w:rsid w:val="00762607"/>
    <w:rsid w:val="00763604"/>
    <w:rsid w:val="0076361A"/>
    <w:rsid w:val="00765D58"/>
    <w:rsid w:val="007671E7"/>
    <w:rsid w:val="0077131E"/>
    <w:rsid w:val="007718BC"/>
    <w:rsid w:val="007723FD"/>
    <w:rsid w:val="00772982"/>
    <w:rsid w:val="007747EB"/>
    <w:rsid w:val="007752AD"/>
    <w:rsid w:val="007803CA"/>
    <w:rsid w:val="00780AB0"/>
    <w:rsid w:val="00780DD7"/>
    <w:rsid w:val="00784647"/>
    <w:rsid w:val="00786A0B"/>
    <w:rsid w:val="00787C95"/>
    <w:rsid w:val="00791E3B"/>
    <w:rsid w:val="0079387E"/>
    <w:rsid w:val="00793BB8"/>
    <w:rsid w:val="007945D3"/>
    <w:rsid w:val="0079597D"/>
    <w:rsid w:val="007A0E6D"/>
    <w:rsid w:val="007A2D17"/>
    <w:rsid w:val="007A3F06"/>
    <w:rsid w:val="007A7781"/>
    <w:rsid w:val="007B2602"/>
    <w:rsid w:val="007B268B"/>
    <w:rsid w:val="007B4572"/>
    <w:rsid w:val="007C0C8C"/>
    <w:rsid w:val="007C3966"/>
    <w:rsid w:val="007C5BB1"/>
    <w:rsid w:val="007C6B8C"/>
    <w:rsid w:val="007D2B2E"/>
    <w:rsid w:val="007D2EC0"/>
    <w:rsid w:val="007D5010"/>
    <w:rsid w:val="007D5305"/>
    <w:rsid w:val="007D6397"/>
    <w:rsid w:val="007D74D6"/>
    <w:rsid w:val="007E03F6"/>
    <w:rsid w:val="007E07E7"/>
    <w:rsid w:val="007E0AF3"/>
    <w:rsid w:val="007E1A73"/>
    <w:rsid w:val="007E22DF"/>
    <w:rsid w:val="007E2703"/>
    <w:rsid w:val="007E3BDF"/>
    <w:rsid w:val="007E452F"/>
    <w:rsid w:val="007E51E5"/>
    <w:rsid w:val="007E6C71"/>
    <w:rsid w:val="007E6F2B"/>
    <w:rsid w:val="007E7AE8"/>
    <w:rsid w:val="007E7FA3"/>
    <w:rsid w:val="007F012F"/>
    <w:rsid w:val="007F1636"/>
    <w:rsid w:val="007F4F00"/>
    <w:rsid w:val="007F51F1"/>
    <w:rsid w:val="007F526A"/>
    <w:rsid w:val="007F6F90"/>
    <w:rsid w:val="007F73D1"/>
    <w:rsid w:val="008023B1"/>
    <w:rsid w:val="00802B85"/>
    <w:rsid w:val="00803457"/>
    <w:rsid w:val="0080421C"/>
    <w:rsid w:val="00804360"/>
    <w:rsid w:val="00805BBB"/>
    <w:rsid w:val="00806DFD"/>
    <w:rsid w:val="00806F20"/>
    <w:rsid w:val="0081112A"/>
    <w:rsid w:val="00812E3D"/>
    <w:rsid w:val="00812E3F"/>
    <w:rsid w:val="00814CF8"/>
    <w:rsid w:val="00814E75"/>
    <w:rsid w:val="00815AAD"/>
    <w:rsid w:val="0081606A"/>
    <w:rsid w:val="00816E7E"/>
    <w:rsid w:val="00816EE1"/>
    <w:rsid w:val="00825756"/>
    <w:rsid w:val="00825955"/>
    <w:rsid w:val="00827C2B"/>
    <w:rsid w:val="00827DF5"/>
    <w:rsid w:val="008309EE"/>
    <w:rsid w:val="00844E6A"/>
    <w:rsid w:val="008516BB"/>
    <w:rsid w:val="008533B4"/>
    <w:rsid w:val="00853563"/>
    <w:rsid w:val="00853F37"/>
    <w:rsid w:val="0085561F"/>
    <w:rsid w:val="00856E2F"/>
    <w:rsid w:val="00857965"/>
    <w:rsid w:val="00860C02"/>
    <w:rsid w:val="00864040"/>
    <w:rsid w:val="008666BA"/>
    <w:rsid w:val="00866ECF"/>
    <w:rsid w:val="008711F4"/>
    <w:rsid w:val="008729CD"/>
    <w:rsid w:val="00872A44"/>
    <w:rsid w:val="0087572D"/>
    <w:rsid w:val="00875D91"/>
    <w:rsid w:val="00877117"/>
    <w:rsid w:val="00877EAC"/>
    <w:rsid w:val="0088479D"/>
    <w:rsid w:val="00885B8F"/>
    <w:rsid w:val="008878A1"/>
    <w:rsid w:val="00887D09"/>
    <w:rsid w:val="0089006A"/>
    <w:rsid w:val="00890778"/>
    <w:rsid w:val="00890FA6"/>
    <w:rsid w:val="00892DF2"/>
    <w:rsid w:val="008947C9"/>
    <w:rsid w:val="00894E57"/>
    <w:rsid w:val="0089709F"/>
    <w:rsid w:val="00897D33"/>
    <w:rsid w:val="00897F3A"/>
    <w:rsid w:val="008A2473"/>
    <w:rsid w:val="008A4C1E"/>
    <w:rsid w:val="008A6B6A"/>
    <w:rsid w:val="008A6BDE"/>
    <w:rsid w:val="008A6D93"/>
    <w:rsid w:val="008A76DD"/>
    <w:rsid w:val="008A7EF4"/>
    <w:rsid w:val="008B00D4"/>
    <w:rsid w:val="008B077A"/>
    <w:rsid w:val="008B1883"/>
    <w:rsid w:val="008B5B61"/>
    <w:rsid w:val="008B709A"/>
    <w:rsid w:val="008B73AA"/>
    <w:rsid w:val="008C0595"/>
    <w:rsid w:val="008C0DAF"/>
    <w:rsid w:val="008C0F23"/>
    <w:rsid w:val="008C26F0"/>
    <w:rsid w:val="008C5744"/>
    <w:rsid w:val="008C6C38"/>
    <w:rsid w:val="008C7A97"/>
    <w:rsid w:val="008D0D10"/>
    <w:rsid w:val="008D2F35"/>
    <w:rsid w:val="008D3C4E"/>
    <w:rsid w:val="008D3CEF"/>
    <w:rsid w:val="008D6A38"/>
    <w:rsid w:val="008E04BC"/>
    <w:rsid w:val="008F1201"/>
    <w:rsid w:val="008F2030"/>
    <w:rsid w:val="008F2C21"/>
    <w:rsid w:val="008F307C"/>
    <w:rsid w:val="008F4343"/>
    <w:rsid w:val="008F5067"/>
    <w:rsid w:val="00900732"/>
    <w:rsid w:val="009023A8"/>
    <w:rsid w:val="009064E1"/>
    <w:rsid w:val="00910B21"/>
    <w:rsid w:val="00914A52"/>
    <w:rsid w:val="00914B5E"/>
    <w:rsid w:val="00916204"/>
    <w:rsid w:val="00916BE6"/>
    <w:rsid w:val="00917B9F"/>
    <w:rsid w:val="00917BB1"/>
    <w:rsid w:val="00920995"/>
    <w:rsid w:val="00922975"/>
    <w:rsid w:val="00923D45"/>
    <w:rsid w:val="0093106C"/>
    <w:rsid w:val="009320AD"/>
    <w:rsid w:val="00932C2E"/>
    <w:rsid w:val="009339CD"/>
    <w:rsid w:val="00935292"/>
    <w:rsid w:val="009360E9"/>
    <w:rsid w:val="00937F08"/>
    <w:rsid w:val="0094633E"/>
    <w:rsid w:val="0095217F"/>
    <w:rsid w:val="00953D21"/>
    <w:rsid w:val="0095571C"/>
    <w:rsid w:val="00956632"/>
    <w:rsid w:val="00957EB8"/>
    <w:rsid w:val="00965173"/>
    <w:rsid w:val="00970476"/>
    <w:rsid w:val="0097107A"/>
    <w:rsid w:val="0097160B"/>
    <w:rsid w:val="00971C5E"/>
    <w:rsid w:val="00971D1D"/>
    <w:rsid w:val="009720B8"/>
    <w:rsid w:val="00973BA9"/>
    <w:rsid w:val="00980410"/>
    <w:rsid w:val="0098046F"/>
    <w:rsid w:val="009836EA"/>
    <w:rsid w:val="00983F39"/>
    <w:rsid w:val="009844A0"/>
    <w:rsid w:val="0098551A"/>
    <w:rsid w:val="00986565"/>
    <w:rsid w:val="00987375"/>
    <w:rsid w:val="009921A8"/>
    <w:rsid w:val="00992464"/>
    <w:rsid w:val="00993CE0"/>
    <w:rsid w:val="00993E19"/>
    <w:rsid w:val="009958DD"/>
    <w:rsid w:val="00997A24"/>
    <w:rsid w:val="009A0891"/>
    <w:rsid w:val="009A264B"/>
    <w:rsid w:val="009A27AC"/>
    <w:rsid w:val="009A4F6C"/>
    <w:rsid w:val="009A6FCB"/>
    <w:rsid w:val="009A7536"/>
    <w:rsid w:val="009A7DC7"/>
    <w:rsid w:val="009B021E"/>
    <w:rsid w:val="009B1EEA"/>
    <w:rsid w:val="009B33B5"/>
    <w:rsid w:val="009B406E"/>
    <w:rsid w:val="009C2716"/>
    <w:rsid w:val="009C4153"/>
    <w:rsid w:val="009C60CE"/>
    <w:rsid w:val="009C7925"/>
    <w:rsid w:val="009C7CE8"/>
    <w:rsid w:val="009D0054"/>
    <w:rsid w:val="009D24D8"/>
    <w:rsid w:val="009D2E52"/>
    <w:rsid w:val="009D3ED8"/>
    <w:rsid w:val="009D4177"/>
    <w:rsid w:val="009D6B04"/>
    <w:rsid w:val="009E0977"/>
    <w:rsid w:val="009E0AD4"/>
    <w:rsid w:val="009E6DF3"/>
    <w:rsid w:val="009E79BF"/>
    <w:rsid w:val="009F05D4"/>
    <w:rsid w:val="009F1343"/>
    <w:rsid w:val="009F2A8F"/>
    <w:rsid w:val="009F3F99"/>
    <w:rsid w:val="009F7B18"/>
    <w:rsid w:val="009F7DAA"/>
    <w:rsid w:val="00A00E06"/>
    <w:rsid w:val="00A0277D"/>
    <w:rsid w:val="00A02E4A"/>
    <w:rsid w:val="00A04DAC"/>
    <w:rsid w:val="00A0616A"/>
    <w:rsid w:val="00A07260"/>
    <w:rsid w:val="00A14D09"/>
    <w:rsid w:val="00A1542D"/>
    <w:rsid w:val="00A214DB"/>
    <w:rsid w:val="00A21548"/>
    <w:rsid w:val="00A23D67"/>
    <w:rsid w:val="00A32E5B"/>
    <w:rsid w:val="00A33428"/>
    <w:rsid w:val="00A35E00"/>
    <w:rsid w:val="00A36AEF"/>
    <w:rsid w:val="00A37893"/>
    <w:rsid w:val="00A410B3"/>
    <w:rsid w:val="00A412AD"/>
    <w:rsid w:val="00A413A2"/>
    <w:rsid w:val="00A42508"/>
    <w:rsid w:val="00A42FD7"/>
    <w:rsid w:val="00A43576"/>
    <w:rsid w:val="00A43BB4"/>
    <w:rsid w:val="00A47678"/>
    <w:rsid w:val="00A47FE5"/>
    <w:rsid w:val="00A50209"/>
    <w:rsid w:val="00A51D1B"/>
    <w:rsid w:val="00A52353"/>
    <w:rsid w:val="00A524C0"/>
    <w:rsid w:val="00A52537"/>
    <w:rsid w:val="00A55F41"/>
    <w:rsid w:val="00A57455"/>
    <w:rsid w:val="00A578EF"/>
    <w:rsid w:val="00A62C62"/>
    <w:rsid w:val="00A659C5"/>
    <w:rsid w:val="00A67852"/>
    <w:rsid w:val="00A6789A"/>
    <w:rsid w:val="00A72AFB"/>
    <w:rsid w:val="00A739A3"/>
    <w:rsid w:val="00A75823"/>
    <w:rsid w:val="00A761F9"/>
    <w:rsid w:val="00A804E3"/>
    <w:rsid w:val="00A8529B"/>
    <w:rsid w:val="00A85E6F"/>
    <w:rsid w:val="00A90B9F"/>
    <w:rsid w:val="00A90D04"/>
    <w:rsid w:val="00A94009"/>
    <w:rsid w:val="00A946B3"/>
    <w:rsid w:val="00A95566"/>
    <w:rsid w:val="00A9705A"/>
    <w:rsid w:val="00A9729A"/>
    <w:rsid w:val="00A97EFD"/>
    <w:rsid w:val="00AA0D34"/>
    <w:rsid w:val="00AA235B"/>
    <w:rsid w:val="00AA4DB2"/>
    <w:rsid w:val="00AA5AD9"/>
    <w:rsid w:val="00AA7733"/>
    <w:rsid w:val="00AB0890"/>
    <w:rsid w:val="00AB4B16"/>
    <w:rsid w:val="00AB5288"/>
    <w:rsid w:val="00AB741D"/>
    <w:rsid w:val="00AB77B0"/>
    <w:rsid w:val="00AC130C"/>
    <w:rsid w:val="00AC4693"/>
    <w:rsid w:val="00AD00CC"/>
    <w:rsid w:val="00AD34D3"/>
    <w:rsid w:val="00AD4DAE"/>
    <w:rsid w:val="00AD7830"/>
    <w:rsid w:val="00AD7859"/>
    <w:rsid w:val="00AE1277"/>
    <w:rsid w:val="00AE32A2"/>
    <w:rsid w:val="00AE37CC"/>
    <w:rsid w:val="00AE40AB"/>
    <w:rsid w:val="00AE670C"/>
    <w:rsid w:val="00AF3E3E"/>
    <w:rsid w:val="00AF4275"/>
    <w:rsid w:val="00AF4AE4"/>
    <w:rsid w:val="00AF552F"/>
    <w:rsid w:val="00AF5654"/>
    <w:rsid w:val="00AF65CD"/>
    <w:rsid w:val="00AF6B59"/>
    <w:rsid w:val="00AF7EFD"/>
    <w:rsid w:val="00B04067"/>
    <w:rsid w:val="00B040D0"/>
    <w:rsid w:val="00B05A8D"/>
    <w:rsid w:val="00B06524"/>
    <w:rsid w:val="00B102C5"/>
    <w:rsid w:val="00B11984"/>
    <w:rsid w:val="00B12F33"/>
    <w:rsid w:val="00B131B8"/>
    <w:rsid w:val="00B14960"/>
    <w:rsid w:val="00B16912"/>
    <w:rsid w:val="00B179D9"/>
    <w:rsid w:val="00B17B47"/>
    <w:rsid w:val="00B21AFB"/>
    <w:rsid w:val="00B21FCE"/>
    <w:rsid w:val="00B22227"/>
    <w:rsid w:val="00B22707"/>
    <w:rsid w:val="00B22FED"/>
    <w:rsid w:val="00B232DD"/>
    <w:rsid w:val="00B2358B"/>
    <w:rsid w:val="00B236C9"/>
    <w:rsid w:val="00B23D10"/>
    <w:rsid w:val="00B24F4B"/>
    <w:rsid w:val="00B25F61"/>
    <w:rsid w:val="00B263E5"/>
    <w:rsid w:val="00B30718"/>
    <w:rsid w:val="00B33844"/>
    <w:rsid w:val="00B3393E"/>
    <w:rsid w:val="00B33BAC"/>
    <w:rsid w:val="00B345FB"/>
    <w:rsid w:val="00B37F6C"/>
    <w:rsid w:val="00B41DA4"/>
    <w:rsid w:val="00B43D7D"/>
    <w:rsid w:val="00B4639C"/>
    <w:rsid w:val="00B5302E"/>
    <w:rsid w:val="00B54060"/>
    <w:rsid w:val="00B54781"/>
    <w:rsid w:val="00B5630D"/>
    <w:rsid w:val="00B60B77"/>
    <w:rsid w:val="00B60FF6"/>
    <w:rsid w:val="00B63287"/>
    <w:rsid w:val="00B63791"/>
    <w:rsid w:val="00B65718"/>
    <w:rsid w:val="00B67042"/>
    <w:rsid w:val="00B70477"/>
    <w:rsid w:val="00B713D7"/>
    <w:rsid w:val="00B71F56"/>
    <w:rsid w:val="00B74485"/>
    <w:rsid w:val="00B80A1A"/>
    <w:rsid w:val="00B8123C"/>
    <w:rsid w:val="00B82599"/>
    <w:rsid w:val="00B83CCC"/>
    <w:rsid w:val="00B869BA"/>
    <w:rsid w:val="00B91DB9"/>
    <w:rsid w:val="00B9243B"/>
    <w:rsid w:val="00B97DC3"/>
    <w:rsid w:val="00BA0470"/>
    <w:rsid w:val="00BA0DDC"/>
    <w:rsid w:val="00BA1D22"/>
    <w:rsid w:val="00BA710D"/>
    <w:rsid w:val="00BB06D7"/>
    <w:rsid w:val="00BB1034"/>
    <w:rsid w:val="00BC342B"/>
    <w:rsid w:val="00BC3D8C"/>
    <w:rsid w:val="00BC60B8"/>
    <w:rsid w:val="00BD0D5B"/>
    <w:rsid w:val="00BD10AD"/>
    <w:rsid w:val="00BD6D2A"/>
    <w:rsid w:val="00BD6F9B"/>
    <w:rsid w:val="00BD79CB"/>
    <w:rsid w:val="00BE13D7"/>
    <w:rsid w:val="00BE279F"/>
    <w:rsid w:val="00BE2EB7"/>
    <w:rsid w:val="00BE3239"/>
    <w:rsid w:val="00BE3671"/>
    <w:rsid w:val="00BE39A1"/>
    <w:rsid w:val="00BE59E6"/>
    <w:rsid w:val="00BE68D0"/>
    <w:rsid w:val="00BE692B"/>
    <w:rsid w:val="00BE6A8B"/>
    <w:rsid w:val="00BE7CF7"/>
    <w:rsid w:val="00BF12C6"/>
    <w:rsid w:val="00BF1E4C"/>
    <w:rsid w:val="00BF3147"/>
    <w:rsid w:val="00BF4BB4"/>
    <w:rsid w:val="00BF544A"/>
    <w:rsid w:val="00BF64C2"/>
    <w:rsid w:val="00C02899"/>
    <w:rsid w:val="00C03331"/>
    <w:rsid w:val="00C07927"/>
    <w:rsid w:val="00C12FF7"/>
    <w:rsid w:val="00C13200"/>
    <w:rsid w:val="00C1483D"/>
    <w:rsid w:val="00C1528F"/>
    <w:rsid w:val="00C158C0"/>
    <w:rsid w:val="00C1636E"/>
    <w:rsid w:val="00C1670D"/>
    <w:rsid w:val="00C213BC"/>
    <w:rsid w:val="00C22079"/>
    <w:rsid w:val="00C243EA"/>
    <w:rsid w:val="00C26B33"/>
    <w:rsid w:val="00C26C85"/>
    <w:rsid w:val="00C27FEA"/>
    <w:rsid w:val="00C302D1"/>
    <w:rsid w:val="00C303C4"/>
    <w:rsid w:val="00C30997"/>
    <w:rsid w:val="00C33800"/>
    <w:rsid w:val="00C35279"/>
    <w:rsid w:val="00C368B0"/>
    <w:rsid w:val="00C42902"/>
    <w:rsid w:val="00C4358B"/>
    <w:rsid w:val="00C45137"/>
    <w:rsid w:val="00C45A66"/>
    <w:rsid w:val="00C477B5"/>
    <w:rsid w:val="00C5521C"/>
    <w:rsid w:val="00C569C0"/>
    <w:rsid w:val="00C60365"/>
    <w:rsid w:val="00C6138B"/>
    <w:rsid w:val="00C61F8E"/>
    <w:rsid w:val="00C6474B"/>
    <w:rsid w:val="00C66199"/>
    <w:rsid w:val="00C71C3C"/>
    <w:rsid w:val="00C72A57"/>
    <w:rsid w:val="00C74728"/>
    <w:rsid w:val="00C75003"/>
    <w:rsid w:val="00C757C2"/>
    <w:rsid w:val="00C75897"/>
    <w:rsid w:val="00C75FFE"/>
    <w:rsid w:val="00C7698E"/>
    <w:rsid w:val="00C77831"/>
    <w:rsid w:val="00C80027"/>
    <w:rsid w:val="00C8007D"/>
    <w:rsid w:val="00C81AA7"/>
    <w:rsid w:val="00C82E84"/>
    <w:rsid w:val="00C84B8B"/>
    <w:rsid w:val="00C84EE9"/>
    <w:rsid w:val="00C84F99"/>
    <w:rsid w:val="00C85BF5"/>
    <w:rsid w:val="00C86A05"/>
    <w:rsid w:val="00C91218"/>
    <w:rsid w:val="00C91DAC"/>
    <w:rsid w:val="00C9491C"/>
    <w:rsid w:val="00C96754"/>
    <w:rsid w:val="00CA064A"/>
    <w:rsid w:val="00CA0E50"/>
    <w:rsid w:val="00CB4245"/>
    <w:rsid w:val="00CB4DBC"/>
    <w:rsid w:val="00CB51B9"/>
    <w:rsid w:val="00CB6817"/>
    <w:rsid w:val="00CC3A69"/>
    <w:rsid w:val="00CC5125"/>
    <w:rsid w:val="00CC58B6"/>
    <w:rsid w:val="00CC69DD"/>
    <w:rsid w:val="00CD17C6"/>
    <w:rsid w:val="00CD2992"/>
    <w:rsid w:val="00CD30FD"/>
    <w:rsid w:val="00CD3D01"/>
    <w:rsid w:val="00CE1137"/>
    <w:rsid w:val="00CE1CBC"/>
    <w:rsid w:val="00CE1EBE"/>
    <w:rsid w:val="00CE2474"/>
    <w:rsid w:val="00CE27B3"/>
    <w:rsid w:val="00CE2BB2"/>
    <w:rsid w:val="00CF10C0"/>
    <w:rsid w:val="00CF1404"/>
    <w:rsid w:val="00CF5E27"/>
    <w:rsid w:val="00CF79B1"/>
    <w:rsid w:val="00D000C2"/>
    <w:rsid w:val="00D02C88"/>
    <w:rsid w:val="00D0316D"/>
    <w:rsid w:val="00D04DDB"/>
    <w:rsid w:val="00D0579C"/>
    <w:rsid w:val="00D109DF"/>
    <w:rsid w:val="00D1307E"/>
    <w:rsid w:val="00D1369E"/>
    <w:rsid w:val="00D1683C"/>
    <w:rsid w:val="00D17D2A"/>
    <w:rsid w:val="00D20479"/>
    <w:rsid w:val="00D20876"/>
    <w:rsid w:val="00D21403"/>
    <w:rsid w:val="00D21E57"/>
    <w:rsid w:val="00D2247D"/>
    <w:rsid w:val="00D232D2"/>
    <w:rsid w:val="00D23763"/>
    <w:rsid w:val="00D23AC0"/>
    <w:rsid w:val="00D241A1"/>
    <w:rsid w:val="00D25D44"/>
    <w:rsid w:val="00D27920"/>
    <w:rsid w:val="00D279F3"/>
    <w:rsid w:val="00D314AC"/>
    <w:rsid w:val="00D33D99"/>
    <w:rsid w:val="00D35341"/>
    <w:rsid w:val="00D37C50"/>
    <w:rsid w:val="00D37FC2"/>
    <w:rsid w:val="00D41161"/>
    <w:rsid w:val="00D42387"/>
    <w:rsid w:val="00D4631A"/>
    <w:rsid w:val="00D47070"/>
    <w:rsid w:val="00D4713B"/>
    <w:rsid w:val="00D47FDF"/>
    <w:rsid w:val="00D50015"/>
    <w:rsid w:val="00D5022D"/>
    <w:rsid w:val="00D53036"/>
    <w:rsid w:val="00D53821"/>
    <w:rsid w:val="00D53D10"/>
    <w:rsid w:val="00D5766D"/>
    <w:rsid w:val="00D577C8"/>
    <w:rsid w:val="00D620EB"/>
    <w:rsid w:val="00D63514"/>
    <w:rsid w:val="00D64E7B"/>
    <w:rsid w:val="00D65E92"/>
    <w:rsid w:val="00D67109"/>
    <w:rsid w:val="00D67C77"/>
    <w:rsid w:val="00D7038D"/>
    <w:rsid w:val="00D71E44"/>
    <w:rsid w:val="00D72BB6"/>
    <w:rsid w:val="00D72F2E"/>
    <w:rsid w:val="00D7431F"/>
    <w:rsid w:val="00D74625"/>
    <w:rsid w:val="00D749C9"/>
    <w:rsid w:val="00D76492"/>
    <w:rsid w:val="00D771D3"/>
    <w:rsid w:val="00D841A6"/>
    <w:rsid w:val="00D84E36"/>
    <w:rsid w:val="00D85D86"/>
    <w:rsid w:val="00D86111"/>
    <w:rsid w:val="00D86877"/>
    <w:rsid w:val="00D86EC3"/>
    <w:rsid w:val="00D90179"/>
    <w:rsid w:val="00D93992"/>
    <w:rsid w:val="00D959C2"/>
    <w:rsid w:val="00D96AF7"/>
    <w:rsid w:val="00D97534"/>
    <w:rsid w:val="00D97C76"/>
    <w:rsid w:val="00DA4943"/>
    <w:rsid w:val="00DA4BB7"/>
    <w:rsid w:val="00DA4C20"/>
    <w:rsid w:val="00DA50D0"/>
    <w:rsid w:val="00DA5478"/>
    <w:rsid w:val="00DA76D0"/>
    <w:rsid w:val="00DB1057"/>
    <w:rsid w:val="00DB10D1"/>
    <w:rsid w:val="00DB2591"/>
    <w:rsid w:val="00DB3DFA"/>
    <w:rsid w:val="00DB798A"/>
    <w:rsid w:val="00DC0273"/>
    <w:rsid w:val="00DC0C8F"/>
    <w:rsid w:val="00DC28A6"/>
    <w:rsid w:val="00DC2A96"/>
    <w:rsid w:val="00DC39EE"/>
    <w:rsid w:val="00DD0033"/>
    <w:rsid w:val="00DD3F84"/>
    <w:rsid w:val="00DD4933"/>
    <w:rsid w:val="00DD4969"/>
    <w:rsid w:val="00DD5D0A"/>
    <w:rsid w:val="00DD70A5"/>
    <w:rsid w:val="00DD7ED3"/>
    <w:rsid w:val="00DE0168"/>
    <w:rsid w:val="00DE17B4"/>
    <w:rsid w:val="00DE268C"/>
    <w:rsid w:val="00DE2F9B"/>
    <w:rsid w:val="00DE3746"/>
    <w:rsid w:val="00DF45C3"/>
    <w:rsid w:val="00DF5DA2"/>
    <w:rsid w:val="00DF7007"/>
    <w:rsid w:val="00E000D7"/>
    <w:rsid w:val="00E00A28"/>
    <w:rsid w:val="00E014C0"/>
    <w:rsid w:val="00E02C98"/>
    <w:rsid w:val="00E05C50"/>
    <w:rsid w:val="00E05E9A"/>
    <w:rsid w:val="00E073F2"/>
    <w:rsid w:val="00E1307B"/>
    <w:rsid w:val="00E1337B"/>
    <w:rsid w:val="00E14DA4"/>
    <w:rsid w:val="00E1593F"/>
    <w:rsid w:val="00E159B6"/>
    <w:rsid w:val="00E17CE3"/>
    <w:rsid w:val="00E202FB"/>
    <w:rsid w:val="00E20B9F"/>
    <w:rsid w:val="00E22CE9"/>
    <w:rsid w:val="00E242C0"/>
    <w:rsid w:val="00E25863"/>
    <w:rsid w:val="00E274E4"/>
    <w:rsid w:val="00E332C5"/>
    <w:rsid w:val="00E35060"/>
    <w:rsid w:val="00E36053"/>
    <w:rsid w:val="00E40FF2"/>
    <w:rsid w:val="00E411D6"/>
    <w:rsid w:val="00E41BA9"/>
    <w:rsid w:val="00E434FD"/>
    <w:rsid w:val="00E45551"/>
    <w:rsid w:val="00E456E4"/>
    <w:rsid w:val="00E4582D"/>
    <w:rsid w:val="00E5210C"/>
    <w:rsid w:val="00E630A2"/>
    <w:rsid w:val="00E65375"/>
    <w:rsid w:val="00E67EAD"/>
    <w:rsid w:val="00E735F1"/>
    <w:rsid w:val="00E75633"/>
    <w:rsid w:val="00E76CEC"/>
    <w:rsid w:val="00E8106A"/>
    <w:rsid w:val="00E825F1"/>
    <w:rsid w:val="00E86819"/>
    <w:rsid w:val="00E87365"/>
    <w:rsid w:val="00E91F67"/>
    <w:rsid w:val="00E94152"/>
    <w:rsid w:val="00E96E1C"/>
    <w:rsid w:val="00EA0A64"/>
    <w:rsid w:val="00EA21BD"/>
    <w:rsid w:val="00EA2AFE"/>
    <w:rsid w:val="00EA3F83"/>
    <w:rsid w:val="00EA50D3"/>
    <w:rsid w:val="00EA673F"/>
    <w:rsid w:val="00EA77E8"/>
    <w:rsid w:val="00EA7D52"/>
    <w:rsid w:val="00EB0C55"/>
    <w:rsid w:val="00EB0D90"/>
    <w:rsid w:val="00EB212C"/>
    <w:rsid w:val="00EB2EF4"/>
    <w:rsid w:val="00EB4701"/>
    <w:rsid w:val="00EB541E"/>
    <w:rsid w:val="00EC10C7"/>
    <w:rsid w:val="00EC1D83"/>
    <w:rsid w:val="00EC33B4"/>
    <w:rsid w:val="00EC7996"/>
    <w:rsid w:val="00ED5B6B"/>
    <w:rsid w:val="00ED6E63"/>
    <w:rsid w:val="00EE23FC"/>
    <w:rsid w:val="00EE2692"/>
    <w:rsid w:val="00EE4518"/>
    <w:rsid w:val="00EE4B65"/>
    <w:rsid w:val="00EE4CDE"/>
    <w:rsid w:val="00EE60FC"/>
    <w:rsid w:val="00EE6439"/>
    <w:rsid w:val="00EF4543"/>
    <w:rsid w:val="00EF47E2"/>
    <w:rsid w:val="00EF7842"/>
    <w:rsid w:val="00F00653"/>
    <w:rsid w:val="00F00CB5"/>
    <w:rsid w:val="00F05639"/>
    <w:rsid w:val="00F05919"/>
    <w:rsid w:val="00F100F3"/>
    <w:rsid w:val="00F16A4E"/>
    <w:rsid w:val="00F17E4D"/>
    <w:rsid w:val="00F208AA"/>
    <w:rsid w:val="00F2478B"/>
    <w:rsid w:val="00F24E34"/>
    <w:rsid w:val="00F278C8"/>
    <w:rsid w:val="00F30A99"/>
    <w:rsid w:val="00F32278"/>
    <w:rsid w:val="00F32598"/>
    <w:rsid w:val="00F33A8B"/>
    <w:rsid w:val="00F355D6"/>
    <w:rsid w:val="00F35F81"/>
    <w:rsid w:val="00F3609F"/>
    <w:rsid w:val="00F37A09"/>
    <w:rsid w:val="00F44551"/>
    <w:rsid w:val="00F453B6"/>
    <w:rsid w:val="00F45DF4"/>
    <w:rsid w:val="00F53E97"/>
    <w:rsid w:val="00F60E2C"/>
    <w:rsid w:val="00F613E4"/>
    <w:rsid w:val="00F6496F"/>
    <w:rsid w:val="00F67800"/>
    <w:rsid w:val="00F7202E"/>
    <w:rsid w:val="00F744E3"/>
    <w:rsid w:val="00F75EAA"/>
    <w:rsid w:val="00F766BC"/>
    <w:rsid w:val="00F805C5"/>
    <w:rsid w:val="00F80649"/>
    <w:rsid w:val="00F82E68"/>
    <w:rsid w:val="00F85579"/>
    <w:rsid w:val="00F87B05"/>
    <w:rsid w:val="00F903A8"/>
    <w:rsid w:val="00F90C50"/>
    <w:rsid w:val="00F90DE3"/>
    <w:rsid w:val="00F924A3"/>
    <w:rsid w:val="00F930E6"/>
    <w:rsid w:val="00F94EA9"/>
    <w:rsid w:val="00F967B3"/>
    <w:rsid w:val="00F9710B"/>
    <w:rsid w:val="00F9755D"/>
    <w:rsid w:val="00FA17C1"/>
    <w:rsid w:val="00FA1D2A"/>
    <w:rsid w:val="00FA45D8"/>
    <w:rsid w:val="00FA524F"/>
    <w:rsid w:val="00FA651B"/>
    <w:rsid w:val="00FA7462"/>
    <w:rsid w:val="00FA7DBF"/>
    <w:rsid w:val="00FA7FAA"/>
    <w:rsid w:val="00FB0E5A"/>
    <w:rsid w:val="00FB14D3"/>
    <w:rsid w:val="00FB17A0"/>
    <w:rsid w:val="00FB1874"/>
    <w:rsid w:val="00FB5958"/>
    <w:rsid w:val="00FC6677"/>
    <w:rsid w:val="00FC6829"/>
    <w:rsid w:val="00FC7830"/>
    <w:rsid w:val="00FD24D4"/>
    <w:rsid w:val="00FD520C"/>
    <w:rsid w:val="00FD6382"/>
    <w:rsid w:val="00FE05BB"/>
    <w:rsid w:val="00FE2CC0"/>
    <w:rsid w:val="00FE3076"/>
    <w:rsid w:val="00FE3D90"/>
    <w:rsid w:val="00FE5C42"/>
    <w:rsid w:val="00FE6436"/>
    <w:rsid w:val="00FE6759"/>
    <w:rsid w:val="00FE7833"/>
    <w:rsid w:val="00FF0EB0"/>
    <w:rsid w:val="00FF2F41"/>
    <w:rsid w:val="00FF494F"/>
    <w:rsid w:val="00FF5A3A"/>
    <w:rsid w:val="00FF6695"/>
    <w:rsid w:val="00FF7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D8056"/>
  <w15:chartTrackingRefBased/>
  <w15:docId w15:val="{326759C3-7D5D-455B-8BBC-9EBD95BD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utoRedefine/>
    <w:qFormat/>
    <w:rsid w:val="00E45551"/>
    <w:pPr>
      <w:widowControl w:val="0"/>
      <w:suppressAutoHyphens/>
      <w:spacing w:line="240" w:lineRule="atLeast"/>
    </w:pPr>
    <w:rPr>
      <w:rFonts w:ascii="Verdana" w:hAnsi="Verdana"/>
      <w:sz w:val="18"/>
      <w:lang w:eastAsia="ar-SA"/>
    </w:rPr>
  </w:style>
  <w:style w:type="paragraph" w:styleId="Kop1">
    <w:name w:val="heading 1"/>
    <w:aliases w:val="Hoofdstuk"/>
    <w:basedOn w:val="Standaard"/>
    <w:next w:val="Plattetekst"/>
    <w:link w:val="Kop1Char"/>
    <w:autoRedefine/>
    <w:qFormat/>
    <w:rsid w:val="00856E2F"/>
    <w:pPr>
      <w:keepNext/>
      <w:numPr>
        <w:numId w:val="1"/>
      </w:numPr>
      <w:spacing w:before="120" w:after="60"/>
      <w:outlineLvl w:val="0"/>
    </w:pPr>
    <w:rPr>
      <w:sz w:val="24"/>
      <w:lang w:val="x-none"/>
    </w:rPr>
  </w:style>
  <w:style w:type="paragraph" w:styleId="Kop2">
    <w:name w:val="heading 2"/>
    <w:aliases w:val="Paragraaf,Alineakop"/>
    <w:basedOn w:val="Kop1"/>
    <w:next w:val="Plattetekst"/>
    <w:autoRedefine/>
    <w:qFormat/>
    <w:rsid w:val="00856E2F"/>
    <w:pPr>
      <w:numPr>
        <w:ilvl w:val="1"/>
      </w:numPr>
      <w:outlineLvl w:val="1"/>
    </w:pPr>
    <w:rPr>
      <w:b/>
      <w:sz w:val="18"/>
    </w:rPr>
  </w:style>
  <w:style w:type="paragraph" w:styleId="Kop3">
    <w:name w:val="heading 3"/>
    <w:aliases w:val="Subparagraaf"/>
    <w:basedOn w:val="Kop1"/>
    <w:next w:val="Plattetekst"/>
    <w:link w:val="Kop3Char"/>
    <w:autoRedefine/>
    <w:qFormat/>
    <w:rsid w:val="00856E2F"/>
    <w:pPr>
      <w:numPr>
        <w:ilvl w:val="2"/>
      </w:numPr>
      <w:outlineLvl w:val="2"/>
    </w:pPr>
    <w:rPr>
      <w:i/>
      <w:sz w:val="18"/>
    </w:rPr>
  </w:style>
  <w:style w:type="paragraph" w:styleId="Kop4">
    <w:name w:val="heading 4"/>
    <w:basedOn w:val="Kop1"/>
    <w:next w:val="Standaard"/>
    <w:autoRedefine/>
    <w:qFormat/>
    <w:rsid w:val="00856E2F"/>
    <w:pPr>
      <w:numPr>
        <w:ilvl w:val="3"/>
      </w:numPr>
      <w:outlineLvl w:val="3"/>
    </w:pPr>
    <w:rPr>
      <w:sz w:val="18"/>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Times New Roman" w:hAnsi="Times New Roman" w:cs="Times New Roman"/>
    </w:rPr>
  </w:style>
  <w:style w:type="character" w:customStyle="1" w:styleId="WW8Num20z0">
    <w:name w:val="WW8Num20z0"/>
    <w:rPr>
      <w:rFonts w:ascii="Times New Roman" w:hAnsi="Times New Roman"/>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7z0">
    <w:name w:val="WW8Num27z0"/>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Wingdings"/>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Wingdings" w:hAnsi="Wingdings"/>
    </w:rPr>
  </w:style>
  <w:style w:type="character" w:customStyle="1" w:styleId="WW8Num31z3">
    <w:name w:val="WW8Num31z3"/>
    <w:rPr>
      <w:rFonts w:ascii="Symbol" w:hAnsi="Symbol"/>
    </w:rPr>
  </w:style>
  <w:style w:type="character" w:customStyle="1" w:styleId="WW8Num31z4">
    <w:name w:val="WW8Num31z4"/>
    <w:rPr>
      <w:rFonts w:ascii="Courier New" w:hAnsi="Courier New"/>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1">
    <w:name w:val="WW8Num34z1"/>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1">
    <w:name w:val="WW8Num42z1"/>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Standaardalinea-lettertype1">
    <w:name w:val="Standaardalinea-lettertype1"/>
  </w:style>
  <w:style w:type="character" w:styleId="Paginanummer">
    <w:name w:val="page number"/>
    <w:basedOn w:val="Standaardalinea-lettertype1"/>
  </w:style>
  <w:style w:type="character" w:customStyle="1" w:styleId="Voetnoottekens">
    <w:name w:val="Voetnoottekens"/>
    <w:rPr>
      <w:sz w:val="20"/>
      <w:vertAlign w:val="superscript"/>
    </w:rPr>
  </w:style>
  <w:style w:type="character" w:styleId="Hyperlink">
    <w:name w:val="Hyperlink"/>
    <w:uiPriority w:val="99"/>
    <w:rPr>
      <w:color w:val="0000FF"/>
      <w:u w:val="single"/>
    </w:rPr>
  </w:style>
  <w:style w:type="character" w:styleId="Zwaar">
    <w:name w:val="Strong"/>
    <w:qFormat/>
    <w:rPr>
      <w:rFonts w:ascii="Arial" w:hAnsi="Arial"/>
      <w:b/>
      <w:bCs/>
      <w:sz w:val="16"/>
    </w:rPr>
  </w:style>
  <w:style w:type="character" w:styleId="GevolgdeHyperlink">
    <w:name w:val="FollowedHyperlink"/>
    <w:rPr>
      <w:color w:val="800080"/>
      <w:u w:val="single"/>
    </w:rPr>
  </w:style>
  <w:style w:type="character" w:customStyle="1" w:styleId="PageNumber1">
    <w:name w:val="Page Number1"/>
    <w:rPr>
      <w:rFonts w:ascii="Arial" w:hAnsi="Arial"/>
      <w:sz w:val="16"/>
    </w:rPr>
  </w:style>
  <w:style w:type="character" w:customStyle="1" w:styleId="FootnoteText1Char">
    <w:name w:val="Footnote Text1 Char"/>
    <w:rPr>
      <w:sz w:val="24"/>
      <w:lang w:val="nl-NL" w:eastAsia="ar-SA" w:bidi="ar-SA"/>
    </w:rPr>
  </w:style>
  <w:style w:type="character" w:customStyle="1" w:styleId="Char">
    <w:name w:val="Char"/>
    <w:rPr>
      <w:spacing w:val="-2"/>
      <w:sz w:val="24"/>
      <w:lang w:val="nl-NL" w:eastAsia="ar-SA" w:bidi="ar-SA"/>
    </w:rPr>
  </w:style>
  <w:style w:type="character" w:customStyle="1" w:styleId="AAACharCharChar">
    <w:name w:val="AAA Char Char Char"/>
    <w:rPr>
      <w:rFonts w:ascii="Times" w:hAnsi="Times"/>
      <w:b/>
      <w:caps/>
      <w:color w:val="000080"/>
      <w:spacing w:val="-2"/>
      <w:sz w:val="24"/>
      <w:u w:val="single"/>
      <w:lang w:val="nl-NL" w:eastAsia="ar-SA" w:bidi="ar-SA"/>
    </w:rPr>
  </w:style>
  <w:style w:type="character" w:customStyle="1" w:styleId="NormalIndentChar2Char">
    <w:name w:val="Normal Indent Char2 Char"/>
    <w:aliases w:val="Normal Indent Char Char Char2,Normal Indent Char1 Char Char2 Char,Normal Indent Char4 Char Char Char Char,Normal Indent Char Char Char2 Char1 Char Char1,Normal Indent Char2 Char Char Char2 Char Char Char3"/>
    <w:rPr>
      <w:sz w:val="24"/>
      <w:lang w:val="nl" w:eastAsia="ar-SA" w:bidi="ar-SA"/>
    </w:rPr>
  </w:style>
  <w:style w:type="character" w:customStyle="1" w:styleId="Heading1Char">
    <w:name w:val="Heading 1 Char"/>
    <w:rPr>
      <w:b/>
      <w:sz w:val="28"/>
      <w:lang w:val="nl" w:eastAsia="ar-SA" w:bidi="ar-SA"/>
    </w:rPr>
  </w:style>
  <w:style w:type="character" w:customStyle="1" w:styleId="Heading2Char">
    <w:name w:val="Heading 2 Char"/>
    <w:rPr>
      <w:b/>
      <w:sz w:val="26"/>
      <w:lang w:val="nl" w:eastAsia="ar-SA" w:bidi="ar-SA"/>
    </w:rPr>
  </w:style>
  <w:style w:type="character" w:customStyle="1" w:styleId="Heading3Char">
    <w:name w:val="Heading 3 Char"/>
    <w:rPr>
      <w:b/>
      <w:sz w:val="22"/>
      <w:lang w:val="nl" w:eastAsia="ar-SA" w:bidi="ar-SA"/>
    </w:rPr>
  </w:style>
  <w:style w:type="character" w:customStyle="1" w:styleId="NormalIndentChar1Char">
    <w:name w:val="Normal Indent Char1 Char"/>
    <w:aliases w:val="Normal Indent Char Char Char1,Normal Indent Char2 Char Char Char,Normal Indent Char Char Char Char Char,Normal Indent Char1 Char Char2 Char Char Char,Normal Indent Char4 Char Char Char Char Char Char"/>
    <w:rPr>
      <w:sz w:val="24"/>
      <w:lang w:val="nl" w:eastAsia="ar-SA" w:bidi="ar-SA"/>
    </w:rPr>
  </w:style>
  <w:style w:type="character" w:customStyle="1" w:styleId="Heading3CharChar">
    <w:name w:val="Heading 3 Char Char"/>
    <w:rPr>
      <w:b/>
      <w:sz w:val="22"/>
      <w:lang w:val="nl" w:eastAsia="ar-SA" w:bidi="ar-SA"/>
    </w:rPr>
  </w:style>
  <w:style w:type="character" w:customStyle="1" w:styleId="NormalIndentCharChar1">
    <w:name w:val="Normal Indent Char Char1"/>
    <w:aliases w:val="Normal Indent Char2 Char Char,Normal Indent Char Char Char Char,Normal Indent Char1 Char Char2 Char Char,Normal Indent Char4 Char Char Char Char Char,Normal Indent Char Char Char2 Char1 Char Char Char,Normal Indent Char1"/>
    <w:rPr>
      <w:sz w:val="24"/>
      <w:lang w:val="nl" w:eastAsia="ar-SA" w:bidi="ar-SA"/>
    </w:rPr>
  </w:style>
  <w:style w:type="character" w:customStyle="1" w:styleId="NormalIndentCharChar2">
    <w:name w:val="Normal Indent Char Char2"/>
    <w:aliases w:val="Normal Indent Char2 Char Char1,Normal Indent Char Char Char Char1,Normal Indent Char1 Char Char2 Char Char1,Normal Indent Char4 Char Char Char Char Char1,Normal Indent Char Char Char2 Char1 Char Char Char1"/>
    <w:rPr>
      <w:sz w:val="24"/>
      <w:lang w:val="nl" w:eastAsia="ar-SA" w:bidi="ar-SA"/>
    </w:rPr>
  </w:style>
  <w:style w:type="character" w:customStyle="1" w:styleId="Heading3Heading3Char">
    <w:name w:val="Heading 3;Heading 3 Char"/>
    <w:rPr>
      <w:rFonts w:ascii="Arial" w:hAnsi="Arial"/>
      <w:sz w:val="24"/>
      <w:lang w:val="nl-NL" w:eastAsia="ar-SA" w:bidi="ar-SA"/>
    </w:rPr>
  </w:style>
  <w:style w:type="character" w:customStyle="1" w:styleId="CaptionChar">
    <w:name w:val="Caption Char"/>
    <w:rPr>
      <w:b/>
      <w:sz w:val="22"/>
      <w:lang w:val="nl-NL" w:eastAsia="ar-SA" w:bidi="ar-SA"/>
    </w:rPr>
  </w:style>
  <w:style w:type="character" w:customStyle="1" w:styleId="FindingsChar">
    <w:name w:val="Findings Char"/>
    <w:rPr>
      <w:rFonts w:ascii="Arial" w:hAnsi="Arial"/>
      <w:i/>
      <w:sz w:val="22"/>
      <w:lang w:val="nl" w:eastAsia="ar-SA" w:bidi="ar-SA"/>
    </w:rPr>
  </w:style>
  <w:style w:type="character" w:customStyle="1" w:styleId="CharChar">
    <w:name w:val="Char Char"/>
    <w:rPr>
      <w:rFonts w:ascii="Arial" w:hAnsi="Arial"/>
      <w:b/>
      <w:sz w:val="24"/>
      <w:lang w:val="nl-NL" w:eastAsia="ar-SA" w:bidi="ar-SA"/>
    </w:rPr>
  </w:style>
  <w:style w:type="character" w:customStyle="1" w:styleId="Verwijzingopmerking1">
    <w:name w:val="Verwijzing opmerking1"/>
    <w:rPr>
      <w:sz w:val="18"/>
      <w:szCs w:val="18"/>
    </w:rPr>
  </w:style>
  <w:style w:type="character" w:customStyle="1" w:styleId="CharChar3">
    <w:name w:val="Char Char3"/>
    <w:rPr>
      <w:sz w:val="22"/>
      <w:lang w:val="nl-NL" w:eastAsia="ar-SA" w:bidi="ar-SA"/>
    </w:rPr>
  </w:style>
  <w:style w:type="character" w:customStyle="1" w:styleId="WW-Voetnoottekens">
    <w:name w:val="WW-Voetnoottekens"/>
    <w:rPr>
      <w:sz w:val="20"/>
      <w:vertAlign w:val="superscript"/>
    </w:rPr>
  </w:style>
  <w:style w:type="character" w:customStyle="1" w:styleId="Voetnootmarkering1">
    <w:name w:val="Voetnootmarkering1"/>
    <w:rPr>
      <w:vertAlign w:val="superscript"/>
    </w:rPr>
  </w:style>
  <w:style w:type="character" w:styleId="Voetnootmarkering">
    <w:name w:val="footnote reference"/>
    <w:semiHidden/>
    <w:rPr>
      <w:vertAlign w:val="superscript"/>
    </w:rPr>
  </w:style>
  <w:style w:type="character" w:styleId="Eindnootmarkering">
    <w:name w:val="endnote reference"/>
    <w:semiHidden/>
    <w:rPr>
      <w:vertAlign w:val="superscript"/>
    </w:rPr>
  </w:style>
  <w:style w:type="character" w:customStyle="1" w:styleId="Eindnoottekens">
    <w:name w:val="Eindnoottekens"/>
  </w:style>
  <w:style w:type="character" w:customStyle="1" w:styleId="Opsommingstekens">
    <w:name w:val="Opsommingstekens"/>
    <w:rPr>
      <w:rFonts w:ascii="OpenSymbol" w:eastAsia="OpenSymbol" w:hAnsi="OpenSymbol" w:cs="OpenSymbol"/>
    </w:rPr>
  </w:style>
  <w:style w:type="paragraph" w:customStyle="1" w:styleId="Kop">
    <w:name w:val="Kop"/>
    <w:basedOn w:val="Standaard"/>
    <w:next w:val="Plattetekst"/>
    <w:link w:val="KopChar"/>
    <w:pPr>
      <w:keepNext/>
      <w:spacing w:before="240" w:after="120"/>
    </w:pPr>
    <w:rPr>
      <w:rFonts w:ascii="Arial" w:eastAsia="Lucida Sans Unicode" w:hAnsi="Arial" w:cs="Tahoma"/>
      <w:sz w:val="28"/>
      <w:szCs w:val="28"/>
    </w:rPr>
  </w:style>
  <w:style w:type="paragraph" w:styleId="Plattetekst">
    <w:name w:val="Body Text"/>
    <w:aliases w:val="Platte tekst Char"/>
    <w:basedOn w:val="Standaard"/>
    <w:link w:val="PlattetekstChar1"/>
    <w:pPr>
      <w:keepLines/>
      <w:spacing w:after="120"/>
      <w:ind w:left="720"/>
    </w:pPr>
    <w:rPr>
      <w:rFonts w:ascii="Times New Roman" w:hAnsi="Times New Roman"/>
      <w:sz w:val="20"/>
    </w:rPr>
  </w:style>
  <w:style w:type="paragraph" w:styleId="Lijst">
    <w:name w:val="List"/>
    <w:basedOn w:val="Standaard"/>
    <w:pPr>
      <w:spacing w:line="240" w:lineRule="auto"/>
      <w:ind w:left="283" w:hanging="283"/>
      <w:jc w:val="both"/>
    </w:pPr>
    <w:rPr>
      <w:rFonts w:ascii="Arial" w:hAnsi="Arial"/>
      <w:sz w:val="22"/>
    </w:rPr>
  </w:style>
  <w:style w:type="paragraph" w:customStyle="1" w:styleId="Bijschrift1">
    <w:name w:val="Bijschrift1"/>
    <w:basedOn w:val="Standaard"/>
    <w:next w:val="Standaard"/>
    <w:pPr>
      <w:widowControl/>
      <w:spacing w:before="120" w:after="120" w:line="240" w:lineRule="auto"/>
      <w:jc w:val="both"/>
    </w:pPr>
    <w:rPr>
      <w:b/>
      <w:sz w:val="22"/>
    </w:rPr>
  </w:style>
  <w:style w:type="paragraph" w:customStyle="1" w:styleId="Index">
    <w:name w:val="Index"/>
    <w:basedOn w:val="Standaard"/>
    <w:pPr>
      <w:suppressLineNumbers/>
    </w:pPr>
    <w:rPr>
      <w:rFonts w:cs="Tahoma"/>
    </w:rPr>
  </w:style>
  <w:style w:type="paragraph" w:customStyle="1" w:styleId="Paragraph2">
    <w:name w:val="Paragraph2"/>
    <w:basedOn w:val="Standaard"/>
    <w:pPr>
      <w:spacing w:before="80"/>
      <w:ind w:left="720"/>
      <w:jc w:val="both"/>
    </w:pPr>
    <w:rPr>
      <w:color w:val="000000"/>
      <w:lang w:val="en-AU"/>
    </w:rPr>
  </w:style>
  <w:style w:type="paragraph" w:styleId="Titel">
    <w:name w:val="Title"/>
    <w:basedOn w:val="Standaard"/>
    <w:next w:val="Standaard"/>
    <w:qFormat/>
    <w:pPr>
      <w:spacing w:line="240" w:lineRule="auto"/>
      <w:jc w:val="center"/>
    </w:pPr>
    <w:rPr>
      <w:rFonts w:ascii="Arial" w:hAnsi="Arial"/>
      <w:b/>
      <w:sz w:val="36"/>
    </w:rPr>
  </w:style>
  <w:style w:type="paragraph" w:styleId="Ondertitel">
    <w:name w:val="Subtitle"/>
    <w:basedOn w:val="Standaard"/>
    <w:next w:val="Plattetekst"/>
    <w:qFormat/>
    <w:pPr>
      <w:spacing w:after="60"/>
      <w:jc w:val="center"/>
    </w:pPr>
    <w:rPr>
      <w:rFonts w:ascii="Arial" w:hAnsi="Arial"/>
      <w:i/>
      <w:sz w:val="36"/>
      <w:lang w:val="en-AU"/>
    </w:rPr>
  </w:style>
  <w:style w:type="paragraph" w:customStyle="1" w:styleId="Standaardinspringing1">
    <w:name w:val="Standaardinspringing1"/>
    <w:basedOn w:val="Standaard"/>
    <w:pPr>
      <w:ind w:left="900" w:hanging="900"/>
    </w:pPr>
  </w:style>
  <w:style w:type="paragraph" w:styleId="Inhopg1">
    <w:name w:val="toc 1"/>
    <w:basedOn w:val="Standaard"/>
    <w:next w:val="Standaard"/>
    <w:uiPriority w:val="39"/>
    <w:pPr>
      <w:spacing w:before="120" w:after="120"/>
    </w:pPr>
    <w:rPr>
      <w:b/>
      <w:bCs/>
      <w:caps/>
    </w:rPr>
  </w:style>
  <w:style w:type="paragraph" w:styleId="Inhopg2">
    <w:name w:val="toc 2"/>
    <w:basedOn w:val="Standaard"/>
    <w:next w:val="Standaard"/>
    <w:uiPriority w:val="39"/>
    <w:pPr>
      <w:ind w:left="200"/>
    </w:pPr>
    <w:rPr>
      <w:smallCaps/>
    </w:rPr>
  </w:style>
  <w:style w:type="paragraph" w:styleId="Inhopg3">
    <w:name w:val="toc 3"/>
    <w:basedOn w:val="Standaard"/>
    <w:next w:val="Standaard"/>
    <w:uiPriority w:val="39"/>
    <w:pPr>
      <w:ind w:left="400"/>
    </w:pPr>
    <w:rPr>
      <w:i/>
      <w:iCs/>
    </w:rPr>
  </w:style>
  <w:style w:type="paragraph" w:styleId="Koptekst">
    <w:name w:val="header"/>
    <w:basedOn w:val="Standaard"/>
    <w:pPr>
      <w:tabs>
        <w:tab w:val="center" w:pos="4320"/>
        <w:tab w:val="right" w:pos="8640"/>
      </w:tabs>
    </w:pPr>
  </w:style>
  <w:style w:type="paragraph" w:styleId="Voettekst">
    <w:name w:val="footer"/>
    <w:basedOn w:val="Standaard"/>
    <w:pPr>
      <w:tabs>
        <w:tab w:val="center" w:pos="4320"/>
        <w:tab w:val="right" w:pos="8640"/>
      </w:tabs>
    </w:pPr>
  </w:style>
  <w:style w:type="paragraph" w:customStyle="1" w:styleId="Bullet1">
    <w:name w:val="Bullet1"/>
    <w:basedOn w:val="Standaard"/>
    <w:pPr>
      <w:numPr>
        <w:numId w:val="5"/>
      </w:numPr>
      <w:ind w:left="720"/>
    </w:pPr>
  </w:style>
  <w:style w:type="paragraph" w:customStyle="1" w:styleId="Bullet2">
    <w:name w:val="Bullet2"/>
    <w:basedOn w:val="Standaard"/>
    <w:pPr>
      <w:numPr>
        <w:numId w:val="6"/>
      </w:numPr>
      <w:ind w:left="1440"/>
    </w:pPr>
    <w:rPr>
      <w:color w:val="000080"/>
    </w:rPr>
  </w:style>
  <w:style w:type="paragraph" w:customStyle="1" w:styleId="Tabletext">
    <w:name w:val="Tabletext"/>
    <w:basedOn w:val="Standaard"/>
    <w:pPr>
      <w:keepLines/>
      <w:spacing w:after="120"/>
    </w:pPr>
  </w:style>
  <w:style w:type="paragraph" w:customStyle="1" w:styleId="Documentstructuur1">
    <w:name w:val="Documentstructuur1"/>
    <w:basedOn w:val="Standaard"/>
    <w:pPr>
      <w:shd w:val="clear" w:color="auto" w:fill="000080"/>
    </w:pPr>
    <w:rPr>
      <w:rFonts w:ascii="Tahoma" w:hAnsi="Tahoma"/>
    </w:rPr>
  </w:style>
  <w:style w:type="paragraph" w:styleId="Voetnoottekst">
    <w:name w:val="footnote text"/>
    <w:basedOn w:val="Standaard"/>
    <w:semiHidden/>
    <w:pPr>
      <w:keepNext/>
      <w:keepLines/>
      <w:pBdr>
        <w:bottom w:val="single" w:sz="4" w:space="0" w:color="000000"/>
      </w:pBdr>
      <w:spacing w:before="40" w:after="40"/>
      <w:ind w:left="360" w:hanging="360"/>
    </w:pPr>
    <w:rPr>
      <w:rFonts w:ascii="Helvetica" w:hAnsi="Helvetica"/>
      <w:sz w:val="16"/>
    </w:rPr>
  </w:style>
  <w:style w:type="paragraph" w:customStyle="1" w:styleId="MainTitle">
    <w:name w:val="Main Title"/>
    <w:basedOn w:val="Standaard"/>
    <w:pPr>
      <w:spacing w:before="480" w:after="60" w:line="240" w:lineRule="auto"/>
      <w:jc w:val="center"/>
    </w:pPr>
    <w:rPr>
      <w:rFonts w:ascii="Arial" w:hAnsi="Arial"/>
      <w:b/>
      <w:kern w:val="1"/>
      <w:sz w:val="32"/>
    </w:rPr>
  </w:style>
  <w:style w:type="paragraph" w:customStyle="1" w:styleId="Paragraph1">
    <w:name w:val="Paragraph1"/>
    <w:basedOn w:val="Standaard"/>
    <w:pPr>
      <w:spacing w:before="80" w:line="240" w:lineRule="auto"/>
      <w:jc w:val="both"/>
    </w:pPr>
  </w:style>
  <w:style w:type="paragraph" w:customStyle="1" w:styleId="Paragraph3">
    <w:name w:val="Paragraph3"/>
    <w:basedOn w:val="Standaard"/>
    <w:pPr>
      <w:spacing w:before="80" w:line="240" w:lineRule="auto"/>
      <w:ind w:left="1530"/>
      <w:jc w:val="both"/>
    </w:pPr>
  </w:style>
  <w:style w:type="paragraph" w:customStyle="1" w:styleId="Paragraph4">
    <w:name w:val="Paragraph4"/>
    <w:basedOn w:val="Standaard"/>
    <w:pPr>
      <w:spacing w:before="80" w:line="240" w:lineRule="auto"/>
      <w:ind w:left="2250"/>
      <w:jc w:val="both"/>
    </w:pPr>
  </w:style>
  <w:style w:type="paragraph" w:styleId="Inhopg4">
    <w:name w:val="toc 4"/>
    <w:basedOn w:val="Standaard"/>
    <w:next w:val="Standaard"/>
    <w:semiHidden/>
    <w:pPr>
      <w:ind w:left="600"/>
    </w:pPr>
    <w:rPr>
      <w:szCs w:val="18"/>
    </w:rPr>
  </w:style>
  <w:style w:type="paragraph" w:styleId="Inhopg5">
    <w:name w:val="toc 5"/>
    <w:basedOn w:val="Standaard"/>
    <w:next w:val="Standaard"/>
    <w:semiHidden/>
    <w:pPr>
      <w:ind w:left="800"/>
    </w:pPr>
    <w:rPr>
      <w:szCs w:val="18"/>
    </w:rPr>
  </w:style>
  <w:style w:type="paragraph" w:styleId="Inhopg6">
    <w:name w:val="toc 6"/>
    <w:basedOn w:val="Standaard"/>
    <w:next w:val="Standaard"/>
    <w:semiHidden/>
    <w:pPr>
      <w:ind w:left="1000"/>
    </w:pPr>
    <w:rPr>
      <w:szCs w:val="18"/>
    </w:rPr>
  </w:style>
  <w:style w:type="paragraph" w:styleId="Inhopg7">
    <w:name w:val="toc 7"/>
    <w:basedOn w:val="Standaard"/>
    <w:next w:val="Standaard"/>
    <w:semiHidden/>
    <w:pPr>
      <w:ind w:left="1200"/>
    </w:pPr>
    <w:rPr>
      <w:szCs w:val="18"/>
    </w:rPr>
  </w:style>
  <w:style w:type="paragraph" w:styleId="Inhopg8">
    <w:name w:val="toc 8"/>
    <w:basedOn w:val="Standaard"/>
    <w:next w:val="Standaard"/>
    <w:semiHidden/>
    <w:pPr>
      <w:ind w:left="1400"/>
    </w:pPr>
    <w:rPr>
      <w:szCs w:val="18"/>
    </w:rPr>
  </w:style>
  <w:style w:type="paragraph" w:styleId="Inhopg9">
    <w:name w:val="toc 9"/>
    <w:basedOn w:val="Standaard"/>
    <w:next w:val="Standaard"/>
    <w:semiHidden/>
    <w:pPr>
      <w:ind w:left="1600"/>
    </w:pPr>
    <w:rPr>
      <w:szCs w:val="18"/>
    </w:rPr>
  </w:style>
  <w:style w:type="paragraph" w:customStyle="1" w:styleId="Plattetekst21">
    <w:name w:val="Platte tekst 21"/>
    <w:basedOn w:val="Standaard"/>
    <w:rPr>
      <w:i/>
      <w:color w:val="0000FF"/>
    </w:rPr>
  </w:style>
  <w:style w:type="paragraph" w:styleId="Plattetekstinspringen">
    <w:name w:val="Body Text Indent"/>
    <w:basedOn w:val="Standaard"/>
    <w:pPr>
      <w:ind w:left="720"/>
    </w:pPr>
    <w:rPr>
      <w:i/>
      <w:color w:val="0000FF"/>
      <w:u w:val="single"/>
    </w:rPr>
  </w:style>
  <w:style w:type="paragraph" w:customStyle="1" w:styleId="Body">
    <w:name w:val="Body"/>
    <w:basedOn w:val="Standaard"/>
    <w:pPr>
      <w:widowControl/>
      <w:spacing w:before="120" w:line="240" w:lineRule="auto"/>
      <w:jc w:val="both"/>
    </w:pPr>
    <w:rPr>
      <w:rFonts w:ascii="Book Antiqua" w:hAnsi="Book Antiqua"/>
    </w:rPr>
  </w:style>
  <w:style w:type="paragraph" w:customStyle="1" w:styleId="Bullet">
    <w:name w:val="Bullet"/>
    <w:basedOn w:val="Standaard"/>
    <w:pPr>
      <w:widowControl/>
      <w:numPr>
        <w:numId w:val="3"/>
      </w:numPr>
      <w:tabs>
        <w:tab w:val="left" w:pos="1440"/>
      </w:tabs>
      <w:spacing w:before="120" w:line="240" w:lineRule="auto"/>
      <w:ind w:left="720" w:right="360"/>
      <w:jc w:val="both"/>
    </w:pPr>
    <w:rPr>
      <w:rFonts w:ascii="Book Antiqua" w:hAnsi="Book Antiqua"/>
    </w:rPr>
  </w:style>
  <w:style w:type="paragraph" w:customStyle="1" w:styleId="InfoBlue">
    <w:name w:val="InfoBlue"/>
    <w:basedOn w:val="Standaard"/>
    <w:next w:val="Plattetekst"/>
    <w:pPr>
      <w:spacing w:after="120"/>
    </w:pPr>
    <w:rPr>
      <w:i/>
      <w:color w:val="0000FF"/>
    </w:rPr>
  </w:style>
  <w:style w:type="paragraph" w:customStyle="1" w:styleId="Normaalweb1">
    <w:name w:val="Normaal (web)1"/>
    <w:basedOn w:val="Standaard"/>
    <w:pPr>
      <w:widowControl/>
      <w:spacing w:before="100" w:after="100" w:line="240" w:lineRule="auto"/>
    </w:pPr>
    <w:rPr>
      <w:sz w:val="24"/>
      <w:szCs w:val="24"/>
    </w:rPr>
  </w:style>
  <w:style w:type="paragraph" w:customStyle="1" w:styleId="HTML">
    <w:name w:val="HTML"/>
    <w:aliases w:val=" vooraf opgemaakt"/>
    <w:basedOn w:val="Standa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ourier New" w:hAnsi="Courier New"/>
    </w:rPr>
  </w:style>
  <w:style w:type="paragraph" w:customStyle="1" w:styleId="Plattetekst31">
    <w:name w:val="Platte tekst 31"/>
    <w:basedOn w:val="Standaard"/>
  </w:style>
  <w:style w:type="paragraph" w:customStyle="1" w:styleId="Tekstzonderopmaak1">
    <w:name w:val="Tekst zonder opmaak1"/>
    <w:basedOn w:val="Standaard"/>
    <w:pPr>
      <w:widowControl/>
      <w:spacing w:line="240" w:lineRule="auto"/>
    </w:pPr>
    <w:rPr>
      <w:rFonts w:ascii="Courier New" w:hAnsi="Courier New"/>
    </w:rPr>
  </w:style>
  <w:style w:type="paragraph" w:customStyle="1" w:styleId="Ballontekst1">
    <w:name w:val="Ballontekst1"/>
    <w:basedOn w:val="Standaard"/>
    <w:rPr>
      <w:rFonts w:ascii="Tahoma" w:hAnsi="Tahoma" w:cs="Tahoma"/>
      <w:sz w:val="16"/>
      <w:szCs w:val="16"/>
    </w:rPr>
  </w:style>
  <w:style w:type="paragraph" w:styleId="Normaalweb">
    <w:name w:val="Normal (Web)"/>
    <w:basedOn w:val="Standaard"/>
    <w:pPr>
      <w:widowControl/>
      <w:spacing w:before="100" w:after="100" w:line="240" w:lineRule="auto"/>
    </w:pPr>
    <w:rPr>
      <w:rFonts w:ascii="Arial" w:eastAsia="Arial Unicode MS" w:hAnsi="Arial" w:cs="Arial"/>
      <w:lang w:val="en-GB"/>
    </w:rPr>
  </w:style>
  <w:style w:type="paragraph" w:customStyle="1" w:styleId="BulletIndent">
    <w:name w:val="Bullet Indent"/>
    <w:basedOn w:val="Standaardinspringing1"/>
    <w:pPr>
      <w:widowControl/>
      <w:numPr>
        <w:numId w:val="4"/>
      </w:numPr>
      <w:tabs>
        <w:tab w:val="left" w:pos="2269"/>
      </w:tabs>
      <w:spacing w:before="120" w:line="240" w:lineRule="auto"/>
      <w:ind w:left="1135" w:hanging="284"/>
      <w:jc w:val="both"/>
    </w:pPr>
    <w:rPr>
      <w:rFonts w:ascii="Arial" w:hAnsi="Arial"/>
      <w:sz w:val="22"/>
    </w:rPr>
  </w:style>
  <w:style w:type="paragraph" w:customStyle="1" w:styleId="IBS-Heading1">
    <w:name w:val="IBS - Heading 1"/>
    <w:basedOn w:val="Kop1"/>
    <w:next w:val="IBS-Normal"/>
    <w:pPr>
      <w:widowControl/>
      <w:numPr>
        <w:numId w:val="0"/>
      </w:numPr>
      <w:tabs>
        <w:tab w:val="left" w:pos="864"/>
      </w:tabs>
      <w:spacing w:before="240" w:line="240" w:lineRule="auto"/>
      <w:ind w:left="432" w:hanging="432"/>
      <w:jc w:val="both"/>
    </w:pPr>
    <w:rPr>
      <w:kern w:val="1"/>
      <w:sz w:val="32"/>
    </w:rPr>
  </w:style>
  <w:style w:type="paragraph" w:customStyle="1" w:styleId="IBS-Normal">
    <w:name w:val="IBS - Normal"/>
    <w:basedOn w:val="Standaard"/>
    <w:pPr>
      <w:widowControl/>
      <w:spacing w:line="360" w:lineRule="auto"/>
      <w:jc w:val="both"/>
    </w:pPr>
    <w:rPr>
      <w:rFonts w:ascii="Arial" w:hAnsi="Arial"/>
      <w:sz w:val="22"/>
      <w:lang w:val="en-GB"/>
    </w:rPr>
  </w:style>
  <w:style w:type="paragraph" w:customStyle="1" w:styleId="IBS-Heading2">
    <w:name w:val="IBS - Heading 2"/>
    <w:basedOn w:val="Kop2"/>
    <w:next w:val="IBS-Normal"/>
    <w:pPr>
      <w:widowControl/>
      <w:numPr>
        <w:ilvl w:val="0"/>
        <w:numId w:val="0"/>
      </w:numPr>
      <w:tabs>
        <w:tab w:val="left" w:pos="1152"/>
      </w:tabs>
      <w:spacing w:before="240" w:line="240" w:lineRule="auto"/>
      <w:ind w:left="576" w:hanging="576"/>
      <w:jc w:val="both"/>
    </w:pPr>
    <w:rPr>
      <w:sz w:val="28"/>
      <w:lang w:val="en-GB"/>
    </w:rPr>
  </w:style>
  <w:style w:type="paragraph" w:customStyle="1" w:styleId="IBS-Heading3">
    <w:name w:val="IBS - Heading 3"/>
    <w:basedOn w:val="Kop3"/>
    <w:next w:val="IBS-Normal"/>
    <w:pPr>
      <w:widowControl/>
      <w:numPr>
        <w:ilvl w:val="0"/>
        <w:numId w:val="0"/>
      </w:numPr>
      <w:tabs>
        <w:tab w:val="left" w:pos="1440"/>
      </w:tabs>
      <w:spacing w:before="240" w:line="240" w:lineRule="auto"/>
      <w:ind w:left="720" w:hanging="720"/>
      <w:jc w:val="both"/>
    </w:pPr>
    <w:rPr>
      <w:b/>
      <w:i w:val="0"/>
      <w:sz w:val="22"/>
      <w:lang w:val="en-GB"/>
    </w:rPr>
  </w:style>
  <w:style w:type="paragraph" w:customStyle="1" w:styleId="Lijstopsomteken31">
    <w:name w:val="Lijst opsom.teken 31"/>
    <w:basedOn w:val="Standaard"/>
    <w:pPr>
      <w:numPr>
        <w:numId w:val="2"/>
      </w:numPr>
      <w:spacing w:line="240" w:lineRule="auto"/>
      <w:jc w:val="both"/>
    </w:pPr>
    <w:rPr>
      <w:rFonts w:ascii="Arial" w:hAnsi="Arial"/>
      <w:sz w:val="22"/>
    </w:rPr>
  </w:style>
  <w:style w:type="paragraph" w:customStyle="1" w:styleId="SRS">
    <w:name w:val="SRS"/>
    <w:basedOn w:val="Standaard"/>
    <w:pPr>
      <w:spacing w:line="240" w:lineRule="auto"/>
    </w:pPr>
    <w:rPr>
      <w:color w:val="800080"/>
      <w:sz w:val="16"/>
    </w:rPr>
  </w:style>
  <w:style w:type="paragraph" w:customStyle="1" w:styleId="Default">
    <w:name w:val="Default"/>
    <w:pPr>
      <w:suppressAutoHyphens/>
      <w:autoSpaceDE w:val="0"/>
    </w:pPr>
    <w:rPr>
      <w:rFonts w:ascii="Arial" w:eastAsia="Arial" w:hAnsi="Arial" w:cs="Arial"/>
      <w:color w:val="000000"/>
      <w:sz w:val="24"/>
      <w:szCs w:val="24"/>
      <w:lang w:val="en-US" w:eastAsia="ar-SA"/>
    </w:rPr>
  </w:style>
  <w:style w:type="paragraph" w:customStyle="1" w:styleId="Plattetekstinspringen21">
    <w:name w:val="Platte tekst inspringen 21"/>
    <w:basedOn w:val="Standaard"/>
    <w:pPr>
      <w:ind w:left="567"/>
      <w:jc w:val="both"/>
    </w:pPr>
  </w:style>
  <w:style w:type="paragraph" w:customStyle="1" w:styleId="Heading21">
    <w:name w:val="Heading 21"/>
    <w:basedOn w:val="Standaard"/>
    <w:next w:val="Standaard"/>
    <w:pPr>
      <w:keepNext/>
      <w:spacing w:line="240" w:lineRule="auto"/>
      <w:jc w:val="both"/>
    </w:pPr>
    <w:rPr>
      <w:rFonts w:ascii="Arial" w:hAnsi="Arial"/>
      <w:b/>
      <w:sz w:val="28"/>
    </w:rPr>
  </w:style>
  <w:style w:type="paragraph" w:customStyle="1" w:styleId="Heading31">
    <w:name w:val="Heading 31"/>
    <w:basedOn w:val="Standaard"/>
    <w:next w:val="Standaard"/>
    <w:pPr>
      <w:keepNext/>
      <w:spacing w:line="240" w:lineRule="auto"/>
      <w:jc w:val="both"/>
    </w:pPr>
    <w:rPr>
      <w:rFonts w:ascii="Arial" w:hAnsi="Arial"/>
      <w:b/>
      <w:sz w:val="24"/>
    </w:rPr>
  </w:style>
  <w:style w:type="paragraph" w:customStyle="1" w:styleId="Heading41">
    <w:name w:val="Heading 41"/>
    <w:basedOn w:val="Standaard"/>
    <w:next w:val="Standaard"/>
    <w:pPr>
      <w:keepNext/>
      <w:spacing w:line="240" w:lineRule="auto"/>
      <w:jc w:val="both"/>
    </w:pPr>
    <w:rPr>
      <w:rFonts w:ascii="Arial" w:hAnsi="Arial"/>
      <w:i/>
      <w:sz w:val="24"/>
    </w:rPr>
  </w:style>
  <w:style w:type="paragraph" w:customStyle="1" w:styleId="Header1">
    <w:name w:val="Header1"/>
    <w:basedOn w:val="Standaard"/>
    <w:pPr>
      <w:tabs>
        <w:tab w:val="center" w:pos="4320"/>
        <w:tab w:val="right" w:pos="8640"/>
      </w:tabs>
      <w:spacing w:line="240" w:lineRule="auto"/>
      <w:jc w:val="both"/>
    </w:pPr>
    <w:rPr>
      <w:rFonts w:ascii="Arial" w:hAnsi="Arial"/>
      <w:b/>
      <w:sz w:val="32"/>
    </w:rPr>
  </w:style>
  <w:style w:type="paragraph" w:customStyle="1" w:styleId="Footer1">
    <w:name w:val="Footer1"/>
    <w:basedOn w:val="Standaard"/>
    <w:pPr>
      <w:tabs>
        <w:tab w:val="center" w:pos="4320"/>
        <w:tab w:val="right" w:pos="8640"/>
      </w:tabs>
      <w:spacing w:line="240" w:lineRule="auto"/>
      <w:jc w:val="both"/>
    </w:pPr>
    <w:rPr>
      <w:rFonts w:ascii="Arial" w:hAnsi="Arial"/>
      <w:sz w:val="16"/>
    </w:rPr>
  </w:style>
  <w:style w:type="paragraph" w:customStyle="1" w:styleId="FootnoteText1">
    <w:name w:val="Footnote Text1"/>
    <w:basedOn w:val="Standaard"/>
    <w:pPr>
      <w:spacing w:line="240" w:lineRule="auto"/>
      <w:jc w:val="both"/>
    </w:pPr>
    <w:rPr>
      <w:rFonts w:ascii="Arial" w:hAnsi="Arial"/>
      <w:sz w:val="24"/>
    </w:rPr>
  </w:style>
  <w:style w:type="paragraph" w:customStyle="1" w:styleId="bijschrift">
    <w:name w:val="bijschrift"/>
    <w:basedOn w:val="Standaard"/>
    <w:pPr>
      <w:spacing w:line="240" w:lineRule="auto"/>
      <w:jc w:val="both"/>
    </w:pPr>
    <w:rPr>
      <w:rFonts w:ascii="Arial" w:hAnsi="Arial"/>
      <w:sz w:val="24"/>
    </w:rPr>
  </w:style>
  <w:style w:type="paragraph" w:customStyle="1" w:styleId="bronvermelding">
    <w:name w:val="bronvermelding"/>
    <w:basedOn w:val="Standaard"/>
    <w:pPr>
      <w:widowControl/>
      <w:tabs>
        <w:tab w:val="left" w:pos="9000"/>
        <w:tab w:val="right" w:pos="9360"/>
      </w:tabs>
      <w:spacing w:line="240" w:lineRule="auto"/>
      <w:jc w:val="both"/>
    </w:pPr>
    <w:rPr>
      <w:rFonts w:ascii="Univers Condensed" w:hAnsi="Univers Condensed"/>
      <w:sz w:val="22"/>
    </w:rPr>
  </w:style>
  <w:style w:type="paragraph" w:customStyle="1" w:styleId="Tekstopmerking1">
    <w:name w:val="Tekst opmerking1"/>
    <w:basedOn w:val="Standaard"/>
    <w:pPr>
      <w:widowControl/>
      <w:spacing w:line="240" w:lineRule="auto"/>
      <w:jc w:val="both"/>
    </w:pPr>
    <w:rPr>
      <w:sz w:val="22"/>
    </w:rPr>
  </w:style>
  <w:style w:type="paragraph" w:customStyle="1" w:styleId="NormalWeb1">
    <w:name w:val="Normal (Web)1"/>
    <w:basedOn w:val="Standaard"/>
    <w:pPr>
      <w:widowControl/>
      <w:spacing w:before="100" w:after="100" w:line="240" w:lineRule="auto"/>
      <w:jc w:val="both"/>
    </w:pPr>
    <w:rPr>
      <w:sz w:val="24"/>
      <w:lang w:val="en-AU"/>
    </w:rPr>
  </w:style>
  <w:style w:type="paragraph" w:customStyle="1" w:styleId="xl26">
    <w:name w:val="xl26"/>
    <w:basedOn w:val="Standaard"/>
    <w:pPr>
      <w:widowControl/>
      <w:spacing w:before="100" w:after="100" w:line="240" w:lineRule="auto"/>
      <w:jc w:val="both"/>
    </w:pPr>
    <w:rPr>
      <w:rFonts w:ascii="Arial" w:hAnsi="Arial"/>
      <w:b/>
      <w:sz w:val="16"/>
    </w:rPr>
  </w:style>
  <w:style w:type="paragraph" w:customStyle="1" w:styleId="xl24">
    <w:name w:val="xl24"/>
    <w:basedOn w:val="Standaard"/>
    <w:pPr>
      <w:widowControl/>
      <w:spacing w:before="100" w:after="100" w:line="240" w:lineRule="auto"/>
      <w:jc w:val="both"/>
    </w:pPr>
    <w:rPr>
      <w:rFonts w:ascii="Arial" w:hAnsi="Arial"/>
      <w:sz w:val="16"/>
    </w:rPr>
  </w:style>
  <w:style w:type="paragraph" w:customStyle="1" w:styleId="Lijstnummering1">
    <w:name w:val="Lijstnummering1"/>
    <w:basedOn w:val="Standaard"/>
    <w:pPr>
      <w:widowControl/>
      <w:tabs>
        <w:tab w:val="left" w:pos="567"/>
      </w:tabs>
      <w:spacing w:line="240" w:lineRule="auto"/>
      <w:jc w:val="both"/>
    </w:pPr>
    <w:rPr>
      <w:rFonts w:ascii="Arial" w:hAnsi="Arial"/>
      <w:sz w:val="22"/>
    </w:rPr>
  </w:style>
  <w:style w:type="paragraph" w:customStyle="1" w:styleId="Lijstopsomteken1">
    <w:name w:val="Lijst opsom.teken1"/>
    <w:basedOn w:val="Standaard"/>
    <w:pPr>
      <w:widowControl/>
      <w:tabs>
        <w:tab w:val="left" w:pos="1134"/>
      </w:tabs>
      <w:spacing w:line="240" w:lineRule="auto"/>
      <w:ind w:left="567" w:hanging="567"/>
      <w:jc w:val="both"/>
    </w:pPr>
    <w:rPr>
      <w:rFonts w:ascii="Arial" w:hAnsi="Arial"/>
      <w:sz w:val="22"/>
    </w:rPr>
  </w:style>
  <w:style w:type="paragraph" w:customStyle="1" w:styleId="Plattetekstinspringen31">
    <w:name w:val="Platte tekst inspringen 31"/>
    <w:basedOn w:val="Standaard"/>
    <w:pPr>
      <w:widowControl/>
      <w:spacing w:line="240" w:lineRule="auto"/>
      <w:ind w:left="1418"/>
      <w:jc w:val="both"/>
    </w:pPr>
    <w:rPr>
      <w:sz w:val="22"/>
    </w:rPr>
  </w:style>
  <w:style w:type="paragraph" w:styleId="Ballontekst">
    <w:name w:val="Balloon Text"/>
    <w:basedOn w:val="Standaard"/>
    <w:pPr>
      <w:spacing w:line="240" w:lineRule="auto"/>
      <w:jc w:val="both"/>
    </w:pPr>
    <w:rPr>
      <w:rFonts w:ascii="Tahoma" w:hAnsi="Tahoma" w:cs="Tahoma"/>
      <w:sz w:val="16"/>
      <w:szCs w:val="16"/>
    </w:rPr>
  </w:style>
  <w:style w:type="paragraph" w:customStyle="1" w:styleId="AAACharChar">
    <w:name w:val="AAA Char Char"/>
    <w:basedOn w:val="Plattetekstinspringen"/>
    <w:pPr>
      <w:widowControl/>
      <w:tabs>
        <w:tab w:val="left" w:pos="-1100"/>
        <w:tab w:val="left" w:pos="-380"/>
      </w:tabs>
      <w:spacing w:line="240" w:lineRule="auto"/>
      <w:ind w:left="340" w:right="510"/>
    </w:pPr>
    <w:rPr>
      <w:rFonts w:ascii="Times" w:hAnsi="Times"/>
      <w:b/>
      <w:i w:val="0"/>
      <w:caps/>
      <w:color w:val="000080"/>
      <w:spacing w:val="-2"/>
    </w:rPr>
  </w:style>
  <w:style w:type="paragraph" w:customStyle="1" w:styleId="Tabeltekst">
    <w:name w:val="Tabeltekst"/>
    <w:basedOn w:val="Standaard"/>
    <w:pPr>
      <w:widowControl/>
      <w:overflowPunct w:val="0"/>
      <w:autoSpaceDE w:val="0"/>
      <w:spacing w:line="280" w:lineRule="atLeast"/>
      <w:jc w:val="both"/>
      <w:textAlignment w:val="baseline"/>
    </w:pPr>
    <w:rPr>
      <w:rFonts w:ascii="Book Antiqua" w:hAnsi="Book Antiqua"/>
    </w:rPr>
  </w:style>
  <w:style w:type="paragraph" w:customStyle="1" w:styleId="Bold12">
    <w:name w:val="Bold12"/>
    <w:basedOn w:val="Standaard"/>
    <w:next w:val="Standaard"/>
    <w:pPr>
      <w:widowControl/>
      <w:spacing w:before="240" w:line="240" w:lineRule="auto"/>
      <w:jc w:val="both"/>
    </w:pPr>
    <w:rPr>
      <w:rFonts w:ascii="Arial" w:hAnsi="Arial"/>
      <w:b/>
      <w:sz w:val="22"/>
      <w:lang w:val="nl"/>
    </w:rPr>
  </w:style>
  <w:style w:type="paragraph" w:customStyle="1" w:styleId="Groteletters">
    <w:name w:val="Grote letters"/>
    <w:basedOn w:val="Standaard"/>
    <w:pPr>
      <w:widowControl/>
      <w:numPr>
        <w:numId w:val="7"/>
      </w:numPr>
      <w:overflowPunct w:val="0"/>
      <w:autoSpaceDE w:val="0"/>
      <w:spacing w:line="240" w:lineRule="auto"/>
      <w:jc w:val="both"/>
      <w:textAlignment w:val="baseline"/>
    </w:pPr>
    <w:rPr>
      <w:rFonts w:ascii="Arial" w:hAnsi="Arial"/>
      <w:sz w:val="22"/>
      <w:lang w:val="nl"/>
    </w:rPr>
  </w:style>
  <w:style w:type="paragraph" w:customStyle="1" w:styleId="BodyText21">
    <w:name w:val="Body Text 21"/>
    <w:basedOn w:val="Standaard"/>
    <w:pPr>
      <w:widowControl/>
      <w:overflowPunct w:val="0"/>
      <w:autoSpaceDE w:val="0"/>
      <w:spacing w:line="240" w:lineRule="auto"/>
      <w:jc w:val="center"/>
      <w:textAlignment w:val="baseline"/>
    </w:pPr>
    <w:rPr>
      <w:rFonts w:ascii="V&amp;W Syntax (Adobe)" w:hAnsi="V&amp;W Syntax (Adobe)"/>
    </w:rPr>
  </w:style>
  <w:style w:type="paragraph" w:customStyle="1" w:styleId="StandardText">
    <w:name w:val="StandardText"/>
    <w:basedOn w:val="Standaard"/>
    <w:pPr>
      <w:widowControl/>
      <w:spacing w:line="240" w:lineRule="auto"/>
      <w:jc w:val="both"/>
    </w:pPr>
    <w:rPr>
      <w:rFonts w:ascii="Arial" w:hAnsi="Arial"/>
      <w:sz w:val="22"/>
      <w:lang w:val="nl"/>
    </w:rPr>
  </w:style>
  <w:style w:type="paragraph" w:customStyle="1" w:styleId="zPrintAdres">
    <w:name w:val="z_PrintAdres"/>
    <w:basedOn w:val="Standaard"/>
    <w:pPr>
      <w:widowControl/>
      <w:tabs>
        <w:tab w:val="left" w:pos="4820"/>
      </w:tabs>
      <w:spacing w:line="160" w:lineRule="atLeast"/>
      <w:jc w:val="both"/>
    </w:pPr>
    <w:rPr>
      <w:rFonts w:ascii="Myriad Roman" w:hAnsi="Myriad Roman"/>
      <w:sz w:val="15"/>
    </w:rPr>
  </w:style>
  <w:style w:type="paragraph" w:customStyle="1" w:styleId="RapportReferentie">
    <w:name w:val="RapportReferentie"/>
    <w:basedOn w:val="Standaard"/>
    <w:pPr>
      <w:widowControl/>
      <w:spacing w:line="180" w:lineRule="exact"/>
      <w:jc w:val="both"/>
    </w:pPr>
    <w:rPr>
      <w:rFonts w:ascii="V&amp;W Syntax (Adobe)" w:hAnsi="V&amp;W Syntax (Adobe)"/>
      <w:spacing w:val="4"/>
      <w:sz w:val="16"/>
    </w:rPr>
  </w:style>
  <w:style w:type="paragraph" w:customStyle="1" w:styleId="StandaardKop">
    <w:name w:val="Standaard Kop"/>
    <w:basedOn w:val="Standaard"/>
    <w:pPr>
      <w:widowControl/>
      <w:overflowPunct w:val="0"/>
      <w:autoSpaceDE w:val="0"/>
      <w:jc w:val="both"/>
      <w:textAlignment w:val="baseline"/>
    </w:pPr>
    <w:rPr>
      <w:rFonts w:ascii="Myriad-BoldItalic" w:hAnsi="Myriad-BoldItalic"/>
      <w:lang w:val="nl"/>
    </w:rPr>
  </w:style>
  <w:style w:type="paragraph" w:customStyle="1" w:styleId="Ondertitel1">
    <w:name w:val="Ondertitel1"/>
    <w:basedOn w:val="StandaardKop"/>
    <w:next w:val="Standaard"/>
    <w:rPr>
      <w:sz w:val="24"/>
    </w:rPr>
  </w:style>
  <w:style w:type="paragraph" w:customStyle="1" w:styleId="StandaardRabobankFont">
    <w:name w:val="Standaard RabobankFont"/>
    <w:basedOn w:val="Standaard"/>
    <w:pPr>
      <w:widowControl/>
      <w:overflowPunct w:val="0"/>
      <w:autoSpaceDE w:val="0"/>
      <w:jc w:val="both"/>
      <w:textAlignment w:val="baseline"/>
    </w:pPr>
    <w:rPr>
      <w:rFonts w:ascii="RabobankFont" w:hAnsi="RabobankFont"/>
      <w:lang w:val="nl"/>
    </w:rPr>
  </w:style>
  <w:style w:type="paragraph" w:customStyle="1" w:styleId="Documentnaam">
    <w:name w:val="Documentnaam"/>
    <w:basedOn w:val="StandaardKop"/>
    <w:pPr>
      <w:spacing w:before="900"/>
    </w:pPr>
    <w:rPr>
      <w:rFonts w:ascii="Myriad-ExtraBoldItalic" w:hAnsi="Myriad-ExtraBoldItalic"/>
      <w:sz w:val="32"/>
    </w:rPr>
  </w:style>
  <w:style w:type="paragraph" w:styleId="Afzender">
    <w:name w:val="envelope return"/>
    <w:basedOn w:val="Standaard"/>
    <w:pPr>
      <w:widowControl/>
      <w:spacing w:line="240" w:lineRule="auto"/>
      <w:jc w:val="both"/>
    </w:pPr>
    <w:rPr>
      <w:rFonts w:ascii="Univers (W1)" w:hAnsi="Univers (W1)"/>
      <w:sz w:val="22"/>
      <w:lang w:val="en-AU"/>
    </w:rPr>
  </w:style>
  <w:style w:type="paragraph" w:customStyle="1" w:styleId="Bold12Table">
    <w:name w:val="Bold12Table"/>
    <w:basedOn w:val="StandardText"/>
    <w:next w:val="Standaard"/>
    <w:rPr>
      <w:b/>
    </w:rPr>
  </w:style>
  <w:style w:type="paragraph" w:customStyle="1" w:styleId="Bold14">
    <w:name w:val="Bold14"/>
    <w:basedOn w:val="Standaard"/>
    <w:next w:val="Standaard"/>
    <w:pPr>
      <w:widowControl/>
      <w:spacing w:before="240" w:line="240" w:lineRule="auto"/>
      <w:jc w:val="both"/>
    </w:pPr>
    <w:rPr>
      <w:rFonts w:ascii="Arial" w:hAnsi="Arial"/>
      <w:b/>
      <w:sz w:val="28"/>
      <w:lang w:val="nl"/>
    </w:rPr>
  </w:style>
  <w:style w:type="paragraph" w:customStyle="1" w:styleId="Bold14Table">
    <w:name w:val="Bold14Table"/>
    <w:basedOn w:val="StandardText"/>
    <w:next w:val="Standaard"/>
    <w:rPr>
      <w:b/>
      <w:sz w:val="28"/>
    </w:rPr>
  </w:style>
  <w:style w:type="paragraph" w:customStyle="1" w:styleId="Attention">
    <w:name w:val="Attention"/>
    <w:basedOn w:val="Standaard"/>
    <w:next w:val="Standaard"/>
    <w:pPr>
      <w:widowControl/>
      <w:spacing w:before="240" w:line="240" w:lineRule="auto"/>
      <w:jc w:val="both"/>
    </w:pPr>
    <w:rPr>
      <w:rFonts w:ascii="Arial" w:hAnsi="Arial"/>
      <w:sz w:val="22"/>
      <w:lang w:val="nl"/>
    </w:rPr>
  </w:style>
  <w:style w:type="paragraph" w:customStyle="1" w:styleId="Findings">
    <w:name w:val="Findings"/>
    <w:basedOn w:val="Standaard"/>
    <w:next w:val="Standaard"/>
    <w:pPr>
      <w:keepNext/>
      <w:widowControl/>
      <w:spacing w:before="240" w:line="240" w:lineRule="auto"/>
      <w:jc w:val="both"/>
    </w:pPr>
    <w:rPr>
      <w:rFonts w:ascii="Arial" w:hAnsi="Arial"/>
      <w:i/>
      <w:sz w:val="22"/>
      <w:lang w:val="nl"/>
    </w:rPr>
  </w:style>
  <w:style w:type="paragraph" w:customStyle="1" w:styleId="FindingsIndent">
    <w:name w:val="Findings Indent"/>
    <w:basedOn w:val="Findings"/>
    <w:next w:val="Standaard"/>
    <w:pPr>
      <w:ind w:left="851"/>
    </w:pPr>
  </w:style>
  <w:style w:type="paragraph" w:customStyle="1" w:styleId="StandardTextIndent">
    <w:name w:val="StandardTextIndent"/>
    <w:basedOn w:val="StandardText"/>
    <w:pPr>
      <w:ind w:left="851"/>
    </w:pPr>
  </w:style>
  <w:style w:type="paragraph" w:customStyle="1" w:styleId="FindingsIndent1">
    <w:name w:val="Findings Indent 1"/>
    <w:basedOn w:val="FindingsIndent"/>
    <w:next w:val="Standaard"/>
    <w:pPr>
      <w:ind w:left="1134"/>
    </w:pPr>
  </w:style>
  <w:style w:type="paragraph" w:customStyle="1" w:styleId="NormalIndent1">
    <w:name w:val="Normal Indent 1"/>
    <w:basedOn w:val="Standaardinspringing1"/>
    <w:pPr>
      <w:widowControl/>
      <w:spacing w:before="240" w:line="240" w:lineRule="auto"/>
      <w:ind w:left="1134" w:firstLine="0"/>
      <w:jc w:val="both"/>
    </w:pPr>
    <w:rPr>
      <w:rFonts w:ascii="Arial" w:hAnsi="Arial"/>
      <w:sz w:val="22"/>
      <w:lang w:val="nl"/>
    </w:rPr>
  </w:style>
  <w:style w:type="paragraph" w:customStyle="1" w:styleId="Rightflush">
    <w:name w:val="Rightflush"/>
    <w:basedOn w:val="Standaard"/>
    <w:next w:val="Standaard"/>
    <w:pPr>
      <w:widowControl/>
      <w:tabs>
        <w:tab w:val="right" w:pos="9072"/>
      </w:tabs>
      <w:spacing w:after="240" w:line="240" w:lineRule="auto"/>
      <w:jc w:val="both"/>
    </w:pPr>
    <w:rPr>
      <w:rFonts w:ascii="Arial" w:hAnsi="Arial"/>
      <w:sz w:val="22"/>
      <w:lang w:val="nl"/>
    </w:rPr>
  </w:style>
  <w:style w:type="paragraph" w:customStyle="1" w:styleId="Bold13">
    <w:name w:val="Bold13"/>
    <w:basedOn w:val="Standaard"/>
    <w:next w:val="Standaard"/>
    <w:pPr>
      <w:widowControl/>
      <w:spacing w:before="240" w:line="240" w:lineRule="auto"/>
      <w:jc w:val="both"/>
    </w:pPr>
    <w:rPr>
      <w:rFonts w:ascii="Arial" w:hAnsi="Arial"/>
      <w:b/>
      <w:sz w:val="26"/>
      <w:lang w:val="nl"/>
    </w:rPr>
  </w:style>
  <w:style w:type="paragraph" w:customStyle="1" w:styleId="Refs">
    <w:name w:val="Refs"/>
    <w:next w:val="Standaard"/>
    <w:pPr>
      <w:widowControl w:val="0"/>
      <w:suppressAutoHyphens/>
    </w:pPr>
    <w:rPr>
      <w:rFonts w:ascii="Courier New" w:eastAsia="Arial" w:hAnsi="Courier New"/>
      <w:vanish/>
      <w:sz w:val="8"/>
      <w:lang w:val="en-US" w:eastAsia="ar-SA"/>
    </w:rPr>
  </w:style>
  <w:style w:type="paragraph" w:customStyle="1" w:styleId="Number">
    <w:name w:val="Number"/>
    <w:basedOn w:val="Standaard"/>
    <w:pPr>
      <w:widowControl/>
      <w:numPr>
        <w:numId w:val="8"/>
      </w:numPr>
      <w:spacing w:before="240" w:line="240" w:lineRule="auto"/>
      <w:jc w:val="both"/>
    </w:pPr>
    <w:rPr>
      <w:rFonts w:ascii="Arial" w:hAnsi="Arial"/>
      <w:sz w:val="22"/>
      <w:lang w:val="nl"/>
    </w:rPr>
  </w:style>
  <w:style w:type="paragraph" w:customStyle="1" w:styleId="NumberIndent">
    <w:name w:val="Number Indent"/>
    <w:basedOn w:val="Standaardinspringing1"/>
    <w:pPr>
      <w:widowControl/>
      <w:numPr>
        <w:numId w:val="9"/>
      </w:numPr>
      <w:spacing w:before="240" w:line="240" w:lineRule="auto"/>
      <w:ind w:left="1135"/>
      <w:jc w:val="both"/>
    </w:pPr>
    <w:rPr>
      <w:rFonts w:ascii="Arial" w:hAnsi="Arial"/>
      <w:sz w:val="22"/>
      <w:lang w:val="nl"/>
    </w:rPr>
  </w:style>
  <w:style w:type="paragraph" w:customStyle="1" w:styleId="Bold13Table">
    <w:name w:val="Bold13Table"/>
    <w:basedOn w:val="StandardText"/>
    <w:next w:val="Standaard"/>
    <w:rPr>
      <w:b/>
      <w:sz w:val="26"/>
    </w:rPr>
  </w:style>
  <w:style w:type="paragraph" w:customStyle="1" w:styleId="Opsomming">
    <w:name w:val="Opsomming"/>
    <w:basedOn w:val="Standaard"/>
    <w:pPr>
      <w:widowControl/>
      <w:numPr>
        <w:numId w:val="10"/>
      </w:numPr>
      <w:overflowPunct w:val="0"/>
      <w:autoSpaceDE w:val="0"/>
      <w:spacing w:line="240" w:lineRule="exact"/>
      <w:jc w:val="both"/>
      <w:textAlignment w:val="baseline"/>
    </w:pPr>
    <w:rPr>
      <w:rFonts w:ascii="V&amp;W Syntax (Adobe)" w:hAnsi="V&amp;W Syntax (Adobe)"/>
      <w:sz w:val="19"/>
    </w:rPr>
  </w:style>
  <w:style w:type="paragraph" w:customStyle="1" w:styleId="RapportBijschrift">
    <w:name w:val="RapportBijschrift"/>
    <w:basedOn w:val="Standaard"/>
    <w:next w:val="Standaard"/>
    <w:pPr>
      <w:widowControl/>
      <w:spacing w:line="260" w:lineRule="atLeast"/>
      <w:jc w:val="both"/>
    </w:pPr>
    <w:rPr>
      <w:rFonts w:ascii="V&amp;W Syntax (Adobe)" w:hAnsi="V&amp;W Syntax (Adobe)"/>
      <w:b/>
      <w:spacing w:val="4"/>
    </w:rPr>
  </w:style>
  <w:style w:type="paragraph" w:customStyle="1" w:styleId="IBS-Heading4">
    <w:name w:val="IBS - Heading 4"/>
    <w:basedOn w:val="IBS-Normal"/>
    <w:next w:val="IBS-Normal"/>
    <w:pPr>
      <w:spacing w:before="240" w:after="60" w:line="240" w:lineRule="auto"/>
    </w:pPr>
    <w:rPr>
      <w:b/>
      <w:i/>
    </w:rPr>
  </w:style>
  <w:style w:type="paragraph" w:customStyle="1" w:styleId="Lijst21">
    <w:name w:val="Lijst 21"/>
    <w:basedOn w:val="Standaard"/>
    <w:pPr>
      <w:spacing w:line="240" w:lineRule="auto"/>
      <w:ind w:left="566" w:hanging="283"/>
      <w:jc w:val="both"/>
    </w:pPr>
    <w:rPr>
      <w:rFonts w:ascii="Arial" w:hAnsi="Arial"/>
      <w:sz w:val="22"/>
    </w:rPr>
  </w:style>
  <w:style w:type="paragraph" w:customStyle="1" w:styleId="Berichtkop1">
    <w:name w:val="Berichtkop1"/>
    <w:basedOn w:val="Standaard"/>
    <w:pPr>
      <w:pBdr>
        <w:top w:val="single" w:sz="4" w:space="1" w:color="000000"/>
        <w:left w:val="single" w:sz="4" w:space="1" w:color="000000"/>
        <w:bottom w:val="single" w:sz="4" w:space="1" w:color="000000"/>
        <w:right w:val="single" w:sz="4" w:space="1" w:color="000000"/>
      </w:pBdr>
      <w:shd w:val="clear" w:color="auto" w:fill="CCCCCC"/>
      <w:spacing w:line="240" w:lineRule="auto"/>
      <w:ind w:left="1134" w:hanging="1134"/>
      <w:jc w:val="both"/>
    </w:pPr>
    <w:rPr>
      <w:rFonts w:ascii="Arial" w:hAnsi="Arial" w:cs="Arial"/>
      <w:sz w:val="24"/>
      <w:szCs w:val="24"/>
    </w:rPr>
  </w:style>
  <w:style w:type="paragraph" w:customStyle="1" w:styleId="Lijstopsomteken21">
    <w:name w:val="Lijst opsom.teken 21"/>
    <w:basedOn w:val="Standaard"/>
    <w:pPr>
      <w:spacing w:line="240" w:lineRule="auto"/>
      <w:jc w:val="both"/>
    </w:pPr>
    <w:rPr>
      <w:rFonts w:ascii="Arial" w:hAnsi="Arial" w:cs="Arial"/>
      <w:bCs/>
      <w:sz w:val="22"/>
      <w:szCs w:val="22"/>
    </w:rPr>
  </w:style>
  <w:style w:type="paragraph" w:customStyle="1" w:styleId="Lijstvoortzetting1">
    <w:name w:val="Lijstvoortzetting1"/>
    <w:basedOn w:val="Standaard"/>
    <w:pPr>
      <w:spacing w:after="120" w:line="240" w:lineRule="auto"/>
      <w:ind w:left="283"/>
      <w:jc w:val="both"/>
    </w:pPr>
    <w:rPr>
      <w:rFonts w:ascii="Arial" w:hAnsi="Arial"/>
      <w:sz w:val="22"/>
    </w:rPr>
  </w:style>
  <w:style w:type="paragraph" w:customStyle="1" w:styleId="Lijstvoortzetting21">
    <w:name w:val="Lijstvoortzetting 21"/>
    <w:basedOn w:val="Standaard"/>
    <w:pPr>
      <w:spacing w:after="120" w:line="240" w:lineRule="auto"/>
      <w:ind w:left="566"/>
      <w:jc w:val="both"/>
    </w:pPr>
    <w:rPr>
      <w:rFonts w:ascii="Arial" w:hAnsi="Arial"/>
      <w:sz w:val="22"/>
    </w:rPr>
  </w:style>
  <w:style w:type="paragraph" w:customStyle="1" w:styleId="Lijstvoortzetting31">
    <w:name w:val="Lijstvoortzetting 31"/>
    <w:basedOn w:val="Standaard"/>
    <w:pPr>
      <w:spacing w:after="120" w:line="240" w:lineRule="auto"/>
      <w:ind w:left="849"/>
      <w:jc w:val="both"/>
    </w:pPr>
    <w:rPr>
      <w:rFonts w:ascii="Arial" w:hAnsi="Arial"/>
      <w:sz w:val="22"/>
    </w:rPr>
  </w:style>
  <w:style w:type="paragraph" w:customStyle="1" w:styleId="Appendix1">
    <w:name w:val="Appendix 1"/>
    <w:basedOn w:val="Kop1"/>
    <w:next w:val="Standaard"/>
    <w:pPr>
      <w:keepLines/>
      <w:widowControl/>
      <w:numPr>
        <w:numId w:val="0"/>
      </w:numPr>
      <w:tabs>
        <w:tab w:val="left" w:pos="720"/>
      </w:tabs>
      <w:spacing w:before="360" w:after="120" w:line="360" w:lineRule="auto"/>
      <w:ind w:left="360" w:hanging="360"/>
    </w:pPr>
    <w:rPr>
      <w:kern w:val="1"/>
      <w:sz w:val="28"/>
      <w:lang w:val="nl-NL"/>
    </w:rPr>
  </w:style>
  <w:style w:type="paragraph" w:customStyle="1" w:styleId="Lijstnummering41">
    <w:name w:val="Lijstnummering 41"/>
    <w:basedOn w:val="Standaard"/>
    <w:pPr>
      <w:widowControl/>
      <w:tabs>
        <w:tab w:val="left" w:pos="714"/>
      </w:tabs>
      <w:spacing w:line="240" w:lineRule="auto"/>
      <w:ind w:left="357" w:hanging="357"/>
    </w:pPr>
    <w:rPr>
      <w:rFonts w:ascii="Arial" w:hAnsi="Arial"/>
    </w:rPr>
  </w:style>
  <w:style w:type="paragraph" w:customStyle="1" w:styleId="Lijstnummering31">
    <w:name w:val="Lijstnummering 31"/>
    <w:basedOn w:val="Standaard"/>
    <w:pPr>
      <w:widowControl/>
      <w:tabs>
        <w:tab w:val="left" w:pos="714"/>
      </w:tabs>
      <w:spacing w:line="240" w:lineRule="auto"/>
      <w:ind w:left="357" w:hanging="357"/>
    </w:pPr>
    <w:rPr>
      <w:rFonts w:ascii="Arial" w:hAnsi="Arial"/>
    </w:rPr>
  </w:style>
  <w:style w:type="paragraph" w:customStyle="1" w:styleId="Lijstnummering21">
    <w:name w:val="Lijstnummering 21"/>
    <w:basedOn w:val="Standaard"/>
    <w:pPr>
      <w:widowControl/>
      <w:tabs>
        <w:tab w:val="left" w:pos="714"/>
      </w:tabs>
      <w:spacing w:line="240" w:lineRule="auto"/>
      <w:ind w:left="357" w:hanging="357"/>
    </w:pPr>
    <w:rPr>
      <w:rFonts w:ascii="Arial" w:hAnsi="Arial"/>
    </w:rPr>
  </w:style>
  <w:style w:type="paragraph" w:customStyle="1" w:styleId="Address">
    <w:name w:val="Address"/>
    <w:basedOn w:val="Standaard"/>
    <w:next w:val="Standaard"/>
    <w:pPr>
      <w:widowControl/>
      <w:autoSpaceDE w:val="0"/>
      <w:spacing w:line="240" w:lineRule="auto"/>
    </w:pPr>
    <w:rPr>
      <w:i/>
      <w:iCs/>
      <w:szCs w:val="24"/>
    </w:rPr>
  </w:style>
  <w:style w:type="paragraph" w:customStyle="1" w:styleId="Lijstmetafbeeldingen1">
    <w:name w:val="Lijst met afbeeldingen1"/>
    <w:basedOn w:val="Standaard"/>
    <w:next w:val="Standaard"/>
    <w:pPr>
      <w:spacing w:line="240" w:lineRule="auto"/>
      <w:jc w:val="both"/>
    </w:pPr>
    <w:rPr>
      <w:sz w:val="16"/>
    </w:rPr>
  </w:style>
  <w:style w:type="paragraph" w:customStyle="1" w:styleId="StyleSRSFirstline1cm">
    <w:name w:val="Style SRS + First line:  1 cm"/>
    <w:basedOn w:val="SRS"/>
    <w:pPr>
      <w:ind w:firstLine="567"/>
    </w:pPr>
  </w:style>
  <w:style w:type="paragraph" w:customStyle="1" w:styleId="PlattetekstArial">
    <w:name w:val="Platte tekst Arial"/>
    <w:basedOn w:val="Plattetekst"/>
    <w:pPr>
      <w:keepLines w:val="0"/>
      <w:widowControl/>
      <w:spacing w:after="0" w:line="240" w:lineRule="auto"/>
      <w:ind w:left="0"/>
      <w:jc w:val="both"/>
    </w:pPr>
    <w:rPr>
      <w:rFonts w:ascii="Arial" w:hAnsi="Arial"/>
    </w:rPr>
  </w:style>
  <w:style w:type="paragraph" w:styleId="Onderwerpvanopmerking">
    <w:name w:val="annotation subject"/>
    <w:basedOn w:val="Tekstopmerking1"/>
    <w:next w:val="Tekstopmerking1"/>
    <w:pPr>
      <w:widowControl w:val="0"/>
      <w:spacing w:line="240" w:lineRule="atLeast"/>
      <w:jc w:val="left"/>
    </w:pPr>
    <w:rPr>
      <w:b/>
      <w:bCs/>
      <w:sz w:val="20"/>
    </w:rPr>
  </w:style>
  <w:style w:type="paragraph" w:customStyle="1" w:styleId="Inhoudsopgave10">
    <w:name w:val="Inhoudsopgave 10"/>
    <w:basedOn w:val="Index"/>
    <w:autoRedefine/>
    <w:rsid w:val="00856E2F"/>
    <w:pPr>
      <w:tabs>
        <w:tab w:val="right" w:leader="dot" w:pos="9637"/>
      </w:tabs>
      <w:jc w:val="both"/>
    </w:pPr>
    <w:rPr>
      <w:sz w:val="24"/>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styleId="Documentstructuur">
    <w:name w:val="Document Map"/>
    <w:basedOn w:val="Standaard"/>
    <w:semiHidden/>
    <w:rsid w:val="009958DD"/>
    <w:pPr>
      <w:shd w:val="clear" w:color="auto" w:fill="000080"/>
    </w:pPr>
    <w:rPr>
      <w:rFonts w:ascii="Tahoma" w:hAnsi="Tahoma" w:cs="Tahoma"/>
    </w:rPr>
  </w:style>
  <w:style w:type="character" w:styleId="Verwijzingopmerking">
    <w:name w:val="annotation reference"/>
    <w:semiHidden/>
    <w:rsid w:val="0065280A"/>
    <w:rPr>
      <w:sz w:val="16"/>
      <w:szCs w:val="16"/>
    </w:rPr>
  </w:style>
  <w:style w:type="paragraph" w:styleId="Tekstopmerking">
    <w:name w:val="annotation text"/>
    <w:basedOn w:val="Standaard"/>
    <w:semiHidden/>
    <w:rsid w:val="0065280A"/>
  </w:style>
  <w:style w:type="paragraph" w:customStyle="1" w:styleId="Afspraak">
    <w:name w:val="Afspraak"/>
    <w:basedOn w:val="Standaard"/>
    <w:link w:val="AfspraakChar"/>
    <w:rsid w:val="00192371"/>
    <w:pPr>
      <w:widowControl/>
      <w:spacing w:after="283"/>
    </w:pPr>
    <w:rPr>
      <w:i/>
      <w:szCs w:val="24"/>
    </w:rPr>
  </w:style>
  <w:style w:type="character" w:customStyle="1" w:styleId="AfspraakChar">
    <w:name w:val="Afspraak Char"/>
    <w:link w:val="Afspraak"/>
    <w:rsid w:val="00192371"/>
    <w:rPr>
      <w:rFonts w:ascii="Verdana" w:hAnsi="Verdana"/>
      <w:i/>
      <w:sz w:val="18"/>
      <w:szCs w:val="24"/>
      <w:lang w:val="nl-NL" w:eastAsia="ar-SA" w:bidi="ar-SA"/>
    </w:rPr>
  </w:style>
  <w:style w:type="paragraph" w:customStyle="1" w:styleId="Tabel">
    <w:name w:val="Tabel"/>
    <w:basedOn w:val="Standaard"/>
    <w:rsid w:val="00CC69DD"/>
    <w:pPr>
      <w:widowControl/>
      <w:spacing w:line="100" w:lineRule="atLeast"/>
    </w:pPr>
    <w:rPr>
      <w:sz w:val="16"/>
    </w:rPr>
  </w:style>
  <w:style w:type="character" w:customStyle="1" w:styleId="Kop1Char">
    <w:name w:val="Kop 1 Char"/>
    <w:aliases w:val="Hoofdstuk Char"/>
    <w:link w:val="Kop1"/>
    <w:rsid w:val="00856E2F"/>
    <w:rPr>
      <w:rFonts w:ascii="Verdana" w:hAnsi="Verdana"/>
      <w:sz w:val="24"/>
      <w:lang w:eastAsia="ar-SA"/>
    </w:rPr>
  </w:style>
  <w:style w:type="character" w:customStyle="1" w:styleId="Kop3Char">
    <w:name w:val="Kop 3 Char"/>
    <w:aliases w:val="Subparagraaf Char"/>
    <w:link w:val="Kop3"/>
    <w:rsid w:val="00856E2F"/>
    <w:rPr>
      <w:rFonts w:ascii="Verdana" w:hAnsi="Verdana"/>
      <w:i/>
      <w:sz w:val="18"/>
      <w:lang w:eastAsia="ar-SA"/>
    </w:rPr>
  </w:style>
  <w:style w:type="character" w:customStyle="1" w:styleId="PlattetekstChar1">
    <w:name w:val="Platte tekst Char1"/>
    <w:aliases w:val="Platte tekst Char Char"/>
    <w:link w:val="Plattetekst"/>
    <w:rsid w:val="000A6596"/>
    <w:rPr>
      <w:lang w:val="nl-NL" w:eastAsia="ar-SA" w:bidi="ar-SA"/>
    </w:rPr>
  </w:style>
  <w:style w:type="paragraph" w:styleId="Standaardinspringing">
    <w:name w:val="Normal Indent"/>
    <w:aliases w:val="Normal Indent Char2,Normal Indent Char Char,Normal Indent Char1 Char Char2,Normal Indent Char4 Char Char Char,Normal Indent Char Char Char2 Char1 Char,Normal Indent Char2 Char Char Char2 Char Char,Standaardinspringing Char1"/>
    <w:basedOn w:val="Standaard"/>
    <w:rsid w:val="00DC2A96"/>
    <w:pPr>
      <w:suppressAutoHyphens w:val="0"/>
      <w:ind w:left="900" w:hanging="900"/>
    </w:pPr>
    <w:rPr>
      <w:lang w:eastAsia="en-US"/>
    </w:rPr>
  </w:style>
  <w:style w:type="paragraph" w:styleId="Plattetekst2">
    <w:name w:val="Body Text 2"/>
    <w:basedOn w:val="Standaard"/>
    <w:rsid w:val="00DC2A96"/>
    <w:pPr>
      <w:suppressAutoHyphens w:val="0"/>
    </w:pPr>
    <w:rPr>
      <w:i/>
      <w:color w:val="0000FF"/>
      <w:lang w:eastAsia="en-US"/>
    </w:rPr>
  </w:style>
  <w:style w:type="paragraph" w:styleId="Plattetekst3">
    <w:name w:val="Body Text 3"/>
    <w:basedOn w:val="Standaard"/>
    <w:rsid w:val="00DC2A96"/>
    <w:pPr>
      <w:suppressAutoHyphens w:val="0"/>
    </w:pPr>
    <w:rPr>
      <w:lang w:eastAsia="en-US"/>
    </w:rPr>
  </w:style>
  <w:style w:type="paragraph" w:styleId="Tekstzonderopmaak">
    <w:name w:val="Plain Text"/>
    <w:basedOn w:val="Standaard"/>
    <w:rsid w:val="00DC2A96"/>
    <w:pPr>
      <w:widowControl/>
      <w:suppressAutoHyphens w:val="0"/>
      <w:spacing w:line="240" w:lineRule="auto"/>
    </w:pPr>
    <w:rPr>
      <w:rFonts w:ascii="Courier New" w:hAnsi="Courier New"/>
      <w:lang w:eastAsia="en-US"/>
    </w:rPr>
  </w:style>
  <w:style w:type="paragraph" w:styleId="Lijstopsomteken3">
    <w:name w:val="List Bullet 3"/>
    <w:basedOn w:val="Standaard"/>
    <w:autoRedefine/>
    <w:rsid w:val="00DC2A96"/>
    <w:pPr>
      <w:tabs>
        <w:tab w:val="num" w:pos="0"/>
      </w:tabs>
      <w:suppressAutoHyphens w:val="0"/>
      <w:spacing w:line="240" w:lineRule="auto"/>
      <w:jc w:val="both"/>
    </w:pPr>
    <w:rPr>
      <w:rFonts w:ascii="Arial" w:hAnsi="Arial"/>
      <w:sz w:val="22"/>
      <w:lang w:eastAsia="nl-NL"/>
    </w:rPr>
  </w:style>
  <w:style w:type="paragraph" w:styleId="Plattetekstinspringen2">
    <w:name w:val="Body Text Indent 2"/>
    <w:basedOn w:val="Standaard"/>
    <w:rsid w:val="00DC2A96"/>
    <w:pPr>
      <w:suppressAutoHyphens w:val="0"/>
      <w:ind w:left="567"/>
      <w:jc w:val="both"/>
    </w:pPr>
    <w:rPr>
      <w:lang w:eastAsia="en-US"/>
    </w:rPr>
  </w:style>
  <w:style w:type="table" w:styleId="Tabelraster">
    <w:name w:val="Table Grid"/>
    <w:basedOn w:val="Standaardtabel"/>
    <w:rsid w:val="00DC2A96"/>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0">
    <w:name w:val="caption"/>
    <w:basedOn w:val="Standaard"/>
    <w:next w:val="Standaard"/>
    <w:qFormat/>
    <w:rsid w:val="00DC2A96"/>
    <w:pPr>
      <w:widowControl/>
      <w:suppressAutoHyphens w:val="0"/>
      <w:spacing w:before="120" w:after="120" w:line="240" w:lineRule="auto"/>
      <w:jc w:val="both"/>
    </w:pPr>
    <w:rPr>
      <w:b/>
      <w:sz w:val="22"/>
      <w:lang w:eastAsia="nl-NL"/>
    </w:rPr>
  </w:style>
  <w:style w:type="paragraph" w:styleId="Lijstnummering">
    <w:name w:val="List Number"/>
    <w:basedOn w:val="Standaard"/>
    <w:rsid w:val="00DC2A96"/>
    <w:pPr>
      <w:widowControl/>
      <w:tabs>
        <w:tab w:val="left" w:pos="567"/>
      </w:tabs>
      <w:suppressAutoHyphens w:val="0"/>
      <w:spacing w:line="240" w:lineRule="auto"/>
      <w:jc w:val="both"/>
    </w:pPr>
    <w:rPr>
      <w:rFonts w:ascii="Arial" w:hAnsi="Arial"/>
      <w:sz w:val="22"/>
      <w:lang w:eastAsia="nl-NL"/>
    </w:rPr>
  </w:style>
  <w:style w:type="paragraph" w:styleId="Lijstopsomteken">
    <w:name w:val="List Bullet"/>
    <w:basedOn w:val="Standaard"/>
    <w:autoRedefine/>
    <w:rsid w:val="00DC2A96"/>
    <w:pPr>
      <w:widowControl/>
      <w:tabs>
        <w:tab w:val="left" w:pos="567"/>
      </w:tabs>
      <w:suppressAutoHyphens w:val="0"/>
      <w:spacing w:line="240" w:lineRule="auto"/>
      <w:ind w:left="567" w:hanging="567"/>
      <w:jc w:val="both"/>
    </w:pPr>
    <w:rPr>
      <w:rFonts w:ascii="Arial" w:hAnsi="Arial"/>
      <w:sz w:val="22"/>
      <w:lang w:eastAsia="nl-NL"/>
    </w:rPr>
  </w:style>
  <w:style w:type="paragraph" w:styleId="Plattetekstinspringen3">
    <w:name w:val="Body Text Indent 3"/>
    <w:basedOn w:val="Standaard"/>
    <w:rsid w:val="00DC2A96"/>
    <w:pPr>
      <w:widowControl/>
      <w:suppressAutoHyphens w:val="0"/>
      <w:spacing w:line="240" w:lineRule="auto"/>
      <w:ind w:left="1418"/>
      <w:jc w:val="both"/>
    </w:pPr>
    <w:rPr>
      <w:sz w:val="22"/>
      <w:lang w:eastAsia="nl-NL"/>
    </w:rPr>
  </w:style>
  <w:style w:type="paragraph" w:styleId="Lijst2">
    <w:name w:val="List 2"/>
    <w:basedOn w:val="Standaard"/>
    <w:rsid w:val="00DC2A96"/>
    <w:pPr>
      <w:suppressAutoHyphens w:val="0"/>
      <w:spacing w:line="240" w:lineRule="auto"/>
      <w:ind w:left="566" w:hanging="283"/>
      <w:jc w:val="both"/>
    </w:pPr>
    <w:rPr>
      <w:rFonts w:ascii="Arial" w:hAnsi="Arial"/>
      <w:sz w:val="22"/>
      <w:lang w:eastAsia="nl-NL"/>
    </w:rPr>
  </w:style>
  <w:style w:type="paragraph" w:styleId="Berichtkop">
    <w:name w:val="Message Header"/>
    <w:basedOn w:val="Standaard"/>
    <w:rsid w:val="00DC2A96"/>
    <w:pPr>
      <w:pBdr>
        <w:top w:val="single" w:sz="6" w:space="1" w:color="auto"/>
        <w:left w:val="single" w:sz="6" w:space="1" w:color="auto"/>
        <w:bottom w:val="single" w:sz="6" w:space="1" w:color="auto"/>
        <w:right w:val="single" w:sz="6" w:space="1" w:color="auto"/>
      </w:pBdr>
      <w:shd w:val="pct20" w:color="auto" w:fill="auto"/>
      <w:suppressAutoHyphens w:val="0"/>
      <w:spacing w:line="240" w:lineRule="auto"/>
      <w:ind w:left="1134" w:hanging="1134"/>
      <w:jc w:val="both"/>
    </w:pPr>
    <w:rPr>
      <w:rFonts w:ascii="Arial" w:hAnsi="Arial" w:cs="Arial"/>
      <w:sz w:val="24"/>
      <w:szCs w:val="24"/>
      <w:lang w:eastAsia="nl-NL"/>
    </w:rPr>
  </w:style>
  <w:style w:type="paragraph" w:styleId="Lijstopsomteken2">
    <w:name w:val="List Bullet 2"/>
    <w:basedOn w:val="Standaard"/>
    <w:autoRedefine/>
    <w:rsid w:val="00DC2A96"/>
    <w:pPr>
      <w:suppressAutoHyphens w:val="0"/>
      <w:spacing w:line="240" w:lineRule="auto"/>
      <w:jc w:val="both"/>
    </w:pPr>
    <w:rPr>
      <w:rFonts w:ascii="Arial" w:hAnsi="Arial" w:cs="Arial"/>
      <w:bCs/>
      <w:sz w:val="22"/>
      <w:szCs w:val="22"/>
      <w:lang w:eastAsia="nl-NL"/>
    </w:rPr>
  </w:style>
  <w:style w:type="paragraph" w:styleId="Lijstvoortzetting">
    <w:name w:val="List Continue"/>
    <w:basedOn w:val="Standaard"/>
    <w:rsid w:val="00DC2A96"/>
    <w:pPr>
      <w:suppressAutoHyphens w:val="0"/>
      <w:spacing w:after="120" w:line="240" w:lineRule="auto"/>
      <w:ind w:left="283"/>
      <w:jc w:val="both"/>
    </w:pPr>
    <w:rPr>
      <w:rFonts w:ascii="Arial" w:hAnsi="Arial"/>
      <w:sz w:val="22"/>
      <w:lang w:eastAsia="nl-NL"/>
    </w:rPr>
  </w:style>
  <w:style w:type="paragraph" w:styleId="Lijstvoortzetting2">
    <w:name w:val="List Continue 2"/>
    <w:basedOn w:val="Standaard"/>
    <w:rsid w:val="00DC2A96"/>
    <w:pPr>
      <w:suppressAutoHyphens w:val="0"/>
      <w:spacing w:after="120" w:line="240" w:lineRule="auto"/>
      <w:ind w:left="566"/>
      <w:jc w:val="both"/>
    </w:pPr>
    <w:rPr>
      <w:rFonts w:ascii="Arial" w:hAnsi="Arial"/>
      <w:sz w:val="22"/>
      <w:lang w:eastAsia="nl-NL"/>
    </w:rPr>
  </w:style>
  <w:style w:type="paragraph" w:styleId="Lijstvoortzetting3">
    <w:name w:val="List Continue 3"/>
    <w:basedOn w:val="Standaard"/>
    <w:rsid w:val="00DC2A96"/>
    <w:pPr>
      <w:suppressAutoHyphens w:val="0"/>
      <w:spacing w:after="120" w:line="240" w:lineRule="auto"/>
      <w:ind w:left="849"/>
      <w:jc w:val="both"/>
    </w:pPr>
    <w:rPr>
      <w:rFonts w:ascii="Arial" w:hAnsi="Arial"/>
      <w:sz w:val="22"/>
      <w:lang w:eastAsia="nl-NL"/>
    </w:rPr>
  </w:style>
  <w:style w:type="paragraph" w:styleId="Lijstnummering4">
    <w:name w:val="List Number 4"/>
    <w:basedOn w:val="Standaard"/>
    <w:rsid w:val="00DC2A96"/>
    <w:pPr>
      <w:widowControl/>
      <w:tabs>
        <w:tab w:val="left" w:pos="357"/>
      </w:tabs>
      <w:spacing w:line="240" w:lineRule="auto"/>
      <w:ind w:left="357" w:hanging="357"/>
    </w:pPr>
    <w:rPr>
      <w:rFonts w:ascii="Arial" w:hAnsi="Arial"/>
      <w:lang w:eastAsia="en-US"/>
    </w:rPr>
  </w:style>
  <w:style w:type="paragraph" w:styleId="Lijstnummering3">
    <w:name w:val="List Number 3"/>
    <w:basedOn w:val="Standaard"/>
    <w:rsid w:val="00DC2A96"/>
    <w:pPr>
      <w:widowControl/>
      <w:tabs>
        <w:tab w:val="left" w:pos="357"/>
      </w:tabs>
      <w:spacing w:line="240" w:lineRule="auto"/>
      <w:ind w:left="357" w:hanging="357"/>
    </w:pPr>
    <w:rPr>
      <w:rFonts w:ascii="Arial" w:hAnsi="Arial"/>
      <w:lang w:eastAsia="en-US"/>
    </w:rPr>
  </w:style>
  <w:style w:type="paragraph" w:styleId="Lijstnummering2">
    <w:name w:val="List Number 2"/>
    <w:basedOn w:val="Standaard"/>
    <w:rsid w:val="00DC2A96"/>
    <w:pPr>
      <w:widowControl/>
      <w:tabs>
        <w:tab w:val="left" w:pos="357"/>
      </w:tabs>
      <w:spacing w:line="240" w:lineRule="auto"/>
      <w:ind w:left="357" w:hanging="357"/>
    </w:pPr>
    <w:rPr>
      <w:rFonts w:ascii="Arial" w:hAnsi="Arial"/>
      <w:lang w:eastAsia="en-US"/>
    </w:rPr>
  </w:style>
  <w:style w:type="paragraph" w:styleId="Lijstmetafbeeldingen">
    <w:name w:val="table of figures"/>
    <w:basedOn w:val="Standaard"/>
    <w:next w:val="Standaard"/>
    <w:semiHidden/>
    <w:rsid w:val="00DC2A96"/>
    <w:pPr>
      <w:suppressAutoHyphens w:val="0"/>
      <w:spacing w:line="240" w:lineRule="auto"/>
      <w:jc w:val="both"/>
    </w:pPr>
    <w:rPr>
      <w:sz w:val="16"/>
      <w:lang w:eastAsia="nl-NL"/>
    </w:rPr>
  </w:style>
  <w:style w:type="character" w:customStyle="1" w:styleId="KopChar">
    <w:name w:val="Kop Char"/>
    <w:link w:val="Kop"/>
    <w:rsid w:val="00FA1D2A"/>
    <w:rPr>
      <w:rFonts w:ascii="Arial" w:eastAsia="Lucida Sans Unicode" w:hAnsi="Arial" w:cs="Tahoma"/>
      <w:sz w:val="28"/>
      <w:szCs w:val="28"/>
      <w:lang w:val="nl-NL" w:eastAsia="ar-SA" w:bidi="ar-SA"/>
    </w:rPr>
  </w:style>
  <w:style w:type="character" w:styleId="Regelnummer">
    <w:name w:val="line number"/>
    <w:basedOn w:val="Standaardalinea-lettertype"/>
    <w:rsid w:val="004F1373"/>
  </w:style>
  <w:style w:type="paragraph" w:customStyle="1" w:styleId="Lijstalinea1">
    <w:name w:val="Lijstalinea1"/>
    <w:basedOn w:val="Standaard"/>
    <w:qFormat/>
    <w:rsid w:val="007E0AF3"/>
    <w:pPr>
      <w:widowControl/>
      <w:suppressAutoHyphens w:val="0"/>
      <w:spacing w:line="276" w:lineRule="auto"/>
      <w:ind w:left="720"/>
      <w:contextualSpacing/>
    </w:pPr>
    <w:rPr>
      <w:rFonts w:ascii="Calibri" w:eastAsia="Calibri" w:hAnsi="Calibri"/>
      <w:sz w:val="22"/>
      <w:szCs w:val="22"/>
      <w:lang w:eastAsia="en-US"/>
    </w:rPr>
  </w:style>
  <w:style w:type="paragraph" w:customStyle="1" w:styleId="infoblue0">
    <w:name w:val="infoblue"/>
    <w:basedOn w:val="Standaard"/>
    <w:rsid w:val="00586B4F"/>
    <w:pPr>
      <w:widowControl/>
      <w:suppressAutoHyphens w:val="0"/>
      <w:spacing w:after="120"/>
      <w:ind w:left="720"/>
    </w:pPr>
    <w:rPr>
      <w:i/>
      <w:iCs/>
      <w:color w:val="0000FF"/>
      <w:lang w:eastAsia="nl-NL"/>
    </w:rPr>
  </w:style>
  <w:style w:type="paragraph" w:customStyle="1" w:styleId="infoblue00">
    <w:name w:val="infoblue0"/>
    <w:basedOn w:val="Standaard"/>
    <w:rsid w:val="00586B4F"/>
    <w:pPr>
      <w:widowControl/>
      <w:suppressAutoHyphens w:val="0"/>
      <w:spacing w:after="120"/>
      <w:ind w:left="720"/>
    </w:pPr>
    <w:rPr>
      <w:i/>
      <w:iCs/>
      <w:color w:val="0000FF"/>
      <w:lang w:eastAsia="nl-NL"/>
    </w:rPr>
  </w:style>
  <w:style w:type="paragraph" w:customStyle="1" w:styleId="VerborgenTekst">
    <w:name w:val="Verborgen Tekst"/>
    <w:basedOn w:val="Plattetekst"/>
    <w:link w:val="VerborgenTekstChar"/>
    <w:qFormat/>
    <w:rsid w:val="00AC130C"/>
    <w:rPr>
      <w:vanish/>
      <w:color w:val="548DD4"/>
    </w:rPr>
  </w:style>
  <w:style w:type="character" w:customStyle="1" w:styleId="Huisstijl-Rubricering">
    <w:name w:val="Huisstijl-Rubricering"/>
    <w:rsid w:val="00FE3076"/>
    <w:rPr>
      <w:rFonts w:ascii="Verdana" w:hAnsi="Verdana"/>
      <w:b/>
      <w:smallCaps/>
      <w:dstrike w:val="0"/>
      <w:sz w:val="13"/>
      <w:vertAlign w:val="baseline"/>
    </w:rPr>
  </w:style>
  <w:style w:type="character" w:customStyle="1" w:styleId="VerborgenTekstChar">
    <w:name w:val="Verborgen Tekst Char"/>
    <w:link w:val="VerborgenTekst"/>
    <w:rsid w:val="00AC130C"/>
    <w:rPr>
      <w:vanish/>
      <w:color w:val="548DD4"/>
      <w:lang w:val="nl-NL" w:eastAsia="ar-SA" w:bidi="ar-SA"/>
    </w:rPr>
  </w:style>
  <w:style w:type="character" w:customStyle="1" w:styleId="Huisstijl-Koptekst">
    <w:name w:val="Huisstijl-Koptekst"/>
    <w:rsid w:val="00E45551"/>
    <w:rPr>
      <w:rFonts w:ascii="Verdana" w:hAnsi="Verdana"/>
      <w:dstrike w:val="0"/>
      <w:sz w:val="13"/>
      <w:vertAlign w:val="baseline"/>
    </w:rPr>
  </w:style>
  <w:style w:type="paragraph" w:customStyle="1" w:styleId="Kopzondernummering">
    <w:name w:val="Kop zonder nummering"/>
    <w:basedOn w:val="Kop1"/>
    <w:rsid w:val="00856E2F"/>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3497">
      <w:bodyDiv w:val="1"/>
      <w:marLeft w:val="0"/>
      <w:marRight w:val="0"/>
      <w:marTop w:val="0"/>
      <w:marBottom w:val="0"/>
      <w:divBdr>
        <w:top w:val="none" w:sz="0" w:space="0" w:color="auto"/>
        <w:left w:val="none" w:sz="0" w:space="0" w:color="auto"/>
        <w:bottom w:val="none" w:sz="0" w:space="0" w:color="auto"/>
        <w:right w:val="none" w:sz="0" w:space="0" w:color="auto"/>
      </w:divBdr>
    </w:div>
    <w:div w:id="98305573">
      <w:bodyDiv w:val="1"/>
      <w:marLeft w:val="0"/>
      <w:marRight w:val="0"/>
      <w:marTop w:val="0"/>
      <w:marBottom w:val="0"/>
      <w:divBdr>
        <w:top w:val="none" w:sz="0" w:space="0" w:color="auto"/>
        <w:left w:val="none" w:sz="0" w:space="0" w:color="auto"/>
        <w:bottom w:val="none" w:sz="0" w:space="0" w:color="auto"/>
        <w:right w:val="none" w:sz="0" w:space="0" w:color="auto"/>
      </w:divBdr>
    </w:div>
    <w:div w:id="174078469">
      <w:bodyDiv w:val="1"/>
      <w:marLeft w:val="0"/>
      <w:marRight w:val="0"/>
      <w:marTop w:val="0"/>
      <w:marBottom w:val="0"/>
      <w:divBdr>
        <w:top w:val="none" w:sz="0" w:space="0" w:color="auto"/>
        <w:left w:val="none" w:sz="0" w:space="0" w:color="auto"/>
        <w:bottom w:val="none" w:sz="0" w:space="0" w:color="auto"/>
        <w:right w:val="none" w:sz="0" w:space="0" w:color="auto"/>
      </w:divBdr>
    </w:div>
    <w:div w:id="222180848">
      <w:bodyDiv w:val="1"/>
      <w:marLeft w:val="0"/>
      <w:marRight w:val="0"/>
      <w:marTop w:val="0"/>
      <w:marBottom w:val="0"/>
      <w:divBdr>
        <w:top w:val="none" w:sz="0" w:space="0" w:color="auto"/>
        <w:left w:val="none" w:sz="0" w:space="0" w:color="auto"/>
        <w:bottom w:val="none" w:sz="0" w:space="0" w:color="auto"/>
        <w:right w:val="none" w:sz="0" w:space="0" w:color="auto"/>
      </w:divBdr>
    </w:div>
    <w:div w:id="280691811">
      <w:bodyDiv w:val="1"/>
      <w:marLeft w:val="0"/>
      <w:marRight w:val="0"/>
      <w:marTop w:val="0"/>
      <w:marBottom w:val="0"/>
      <w:divBdr>
        <w:top w:val="none" w:sz="0" w:space="0" w:color="auto"/>
        <w:left w:val="none" w:sz="0" w:space="0" w:color="auto"/>
        <w:bottom w:val="none" w:sz="0" w:space="0" w:color="auto"/>
        <w:right w:val="none" w:sz="0" w:space="0" w:color="auto"/>
      </w:divBdr>
      <w:divsChild>
        <w:div w:id="380831838">
          <w:marLeft w:val="0"/>
          <w:marRight w:val="0"/>
          <w:marTop w:val="0"/>
          <w:marBottom w:val="0"/>
          <w:divBdr>
            <w:top w:val="none" w:sz="0" w:space="0" w:color="auto"/>
            <w:left w:val="none" w:sz="0" w:space="0" w:color="auto"/>
            <w:bottom w:val="none" w:sz="0" w:space="0" w:color="auto"/>
            <w:right w:val="none" w:sz="0" w:space="0" w:color="auto"/>
          </w:divBdr>
          <w:divsChild>
            <w:div w:id="12080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0286">
      <w:bodyDiv w:val="1"/>
      <w:marLeft w:val="0"/>
      <w:marRight w:val="0"/>
      <w:marTop w:val="0"/>
      <w:marBottom w:val="0"/>
      <w:divBdr>
        <w:top w:val="none" w:sz="0" w:space="0" w:color="auto"/>
        <w:left w:val="none" w:sz="0" w:space="0" w:color="auto"/>
        <w:bottom w:val="none" w:sz="0" w:space="0" w:color="auto"/>
        <w:right w:val="none" w:sz="0" w:space="0" w:color="auto"/>
      </w:divBdr>
    </w:div>
    <w:div w:id="332149598">
      <w:bodyDiv w:val="1"/>
      <w:marLeft w:val="0"/>
      <w:marRight w:val="0"/>
      <w:marTop w:val="0"/>
      <w:marBottom w:val="0"/>
      <w:divBdr>
        <w:top w:val="none" w:sz="0" w:space="0" w:color="auto"/>
        <w:left w:val="none" w:sz="0" w:space="0" w:color="auto"/>
        <w:bottom w:val="none" w:sz="0" w:space="0" w:color="auto"/>
        <w:right w:val="none" w:sz="0" w:space="0" w:color="auto"/>
      </w:divBdr>
    </w:div>
    <w:div w:id="581524721">
      <w:bodyDiv w:val="1"/>
      <w:marLeft w:val="0"/>
      <w:marRight w:val="0"/>
      <w:marTop w:val="0"/>
      <w:marBottom w:val="0"/>
      <w:divBdr>
        <w:top w:val="none" w:sz="0" w:space="0" w:color="auto"/>
        <w:left w:val="none" w:sz="0" w:space="0" w:color="auto"/>
        <w:bottom w:val="none" w:sz="0" w:space="0" w:color="auto"/>
        <w:right w:val="none" w:sz="0" w:space="0" w:color="auto"/>
      </w:divBdr>
    </w:div>
    <w:div w:id="698505429">
      <w:bodyDiv w:val="1"/>
      <w:marLeft w:val="0"/>
      <w:marRight w:val="0"/>
      <w:marTop w:val="0"/>
      <w:marBottom w:val="0"/>
      <w:divBdr>
        <w:top w:val="none" w:sz="0" w:space="0" w:color="auto"/>
        <w:left w:val="none" w:sz="0" w:space="0" w:color="auto"/>
        <w:bottom w:val="none" w:sz="0" w:space="0" w:color="auto"/>
        <w:right w:val="none" w:sz="0" w:space="0" w:color="auto"/>
      </w:divBdr>
      <w:divsChild>
        <w:div w:id="587270122">
          <w:marLeft w:val="0"/>
          <w:marRight w:val="0"/>
          <w:marTop w:val="0"/>
          <w:marBottom w:val="0"/>
          <w:divBdr>
            <w:top w:val="none" w:sz="0" w:space="0" w:color="auto"/>
            <w:left w:val="none" w:sz="0" w:space="0" w:color="auto"/>
            <w:bottom w:val="none" w:sz="0" w:space="0" w:color="auto"/>
            <w:right w:val="none" w:sz="0" w:space="0" w:color="auto"/>
          </w:divBdr>
        </w:div>
      </w:divsChild>
    </w:div>
    <w:div w:id="727414304">
      <w:bodyDiv w:val="1"/>
      <w:marLeft w:val="0"/>
      <w:marRight w:val="0"/>
      <w:marTop w:val="0"/>
      <w:marBottom w:val="0"/>
      <w:divBdr>
        <w:top w:val="none" w:sz="0" w:space="0" w:color="auto"/>
        <w:left w:val="none" w:sz="0" w:space="0" w:color="auto"/>
        <w:bottom w:val="none" w:sz="0" w:space="0" w:color="auto"/>
        <w:right w:val="none" w:sz="0" w:space="0" w:color="auto"/>
      </w:divBdr>
    </w:div>
    <w:div w:id="750199793">
      <w:bodyDiv w:val="1"/>
      <w:marLeft w:val="0"/>
      <w:marRight w:val="0"/>
      <w:marTop w:val="0"/>
      <w:marBottom w:val="0"/>
      <w:divBdr>
        <w:top w:val="none" w:sz="0" w:space="0" w:color="auto"/>
        <w:left w:val="none" w:sz="0" w:space="0" w:color="auto"/>
        <w:bottom w:val="none" w:sz="0" w:space="0" w:color="auto"/>
        <w:right w:val="none" w:sz="0" w:space="0" w:color="auto"/>
      </w:divBdr>
    </w:div>
    <w:div w:id="844634614">
      <w:bodyDiv w:val="1"/>
      <w:marLeft w:val="0"/>
      <w:marRight w:val="0"/>
      <w:marTop w:val="0"/>
      <w:marBottom w:val="0"/>
      <w:divBdr>
        <w:top w:val="none" w:sz="0" w:space="0" w:color="auto"/>
        <w:left w:val="none" w:sz="0" w:space="0" w:color="auto"/>
        <w:bottom w:val="none" w:sz="0" w:space="0" w:color="auto"/>
        <w:right w:val="none" w:sz="0" w:space="0" w:color="auto"/>
      </w:divBdr>
    </w:div>
    <w:div w:id="969092435">
      <w:bodyDiv w:val="1"/>
      <w:marLeft w:val="0"/>
      <w:marRight w:val="0"/>
      <w:marTop w:val="0"/>
      <w:marBottom w:val="0"/>
      <w:divBdr>
        <w:top w:val="none" w:sz="0" w:space="0" w:color="auto"/>
        <w:left w:val="none" w:sz="0" w:space="0" w:color="auto"/>
        <w:bottom w:val="none" w:sz="0" w:space="0" w:color="auto"/>
        <w:right w:val="none" w:sz="0" w:space="0" w:color="auto"/>
      </w:divBdr>
    </w:div>
    <w:div w:id="1037781667">
      <w:bodyDiv w:val="1"/>
      <w:marLeft w:val="0"/>
      <w:marRight w:val="0"/>
      <w:marTop w:val="0"/>
      <w:marBottom w:val="0"/>
      <w:divBdr>
        <w:top w:val="none" w:sz="0" w:space="0" w:color="auto"/>
        <w:left w:val="none" w:sz="0" w:space="0" w:color="auto"/>
        <w:bottom w:val="none" w:sz="0" w:space="0" w:color="auto"/>
        <w:right w:val="none" w:sz="0" w:space="0" w:color="auto"/>
      </w:divBdr>
    </w:div>
    <w:div w:id="1185752549">
      <w:bodyDiv w:val="1"/>
      <w:marLeft w:val="0"/>
      <w:marRight w:val="0"/>
      <w:marTop w:val="0"/>
      <w:marBottom w:val="0"/>
      <w:divBdr>
        <w:top w:val="none" w:sz="0" w:space="0" w:color="auto"/>
        <w:left w:val="none" w:sz="0" w:space="0" w:color="auto"/>
        <w:bottom w:val="none" w:sz="0" w:space="0" w:color="auto"/>
        <w:right w:val="none" w:sz="0" w:space="0" w:color="auto"/>
      </w:divBdr>
    </w:div>
    <w:div w:id="1209875069">
      <w:bodyDiv w:val="1"/>
      <w:marLeft w:val="0"/>
      <w:marRight w:val="0"/>
      <w:marTop w:val="0"/>
      <w:marBottom w:val="0"/>
      <w:divBdr>
        <w:top w:val="none" w:sz="0" w:space="0" w:color="auto"/>
        <w:left w:val="none" w:sz="0" w:space="0" w:color="auto"/>
        <w:bottom w:val="none" w:sz="0" w:space="0" w:color="auto"/>
        <w:right w:val="none" w:sz="0" w:space="0" w:color="auto"/>
      </w:divBdr>
    </w:div>
    <w:div w:id="1218515405">
      <w:bodyDiv w:val="1"/>
      <w:marLeft w:val="0"/>
      <w:marRight w:val="0"/>
      <w:marTop w:val="0"/>
      <w:marBottom w:val="0"/>
      <w:divBdr>
        <w:top w:val="none" w:sz="0" w:space="0" w:color="auto"/>
        <w:left w:val="none" w:sz="0" w:space="0" w:color="auto"/>
        <w:bottom w:val="none" w:sz="0" w:space="0" w:color="auto"/>
        <w:right w:val="none" w:sz="0" w:space="0" w:color="auto"/>
      </w:divBdr>
    </w:div>
    <w:div w:id="1220285181">
      <w:bodyDiv w:val="1"/>
      <w:marLeft w:val="0"/>
      <w:marRight w:val="0"/>
      <w:marTop w:val="0"/>
      <w:marBottom w:val="0"/>
      <w:divBdr>
        <w:top w:val="none" w:sz="0" w:space="0" w:color="auto"/>
        <w:left w:val="none" w:sz="0" w:space="0" w:color="auto"/>
        <w:bottom w:val="none" w:sz="0" w:space="0" w:color="auto"/>
        <w:right w:val="none" w:sz="0" w:space="0" w:color="auto"/>
      </w:divBdr>
    </w:div>
    <w:div w:id="1250623616">
      <w:bodyDiv w:val="1"/>
      <w:marLeft w:val="0"/>
      <w:marRight w:val="0"/>
      <w:marTop w:val="0"/>
      <w:marBottom w:val="0"/>
      <w:divBdr>
        <w:top w:val="none" w:sz="0" w:space="0" w:color="auto"/>
        <w:left w:val="none" w:sz="0" w:space="0" w:color="auto"/>
        <w:bottom w:val="none" w:sz="0" w:space="0" w:color="auto"/>
        <w:right w:val="none" w:sz="0" w:space="0" w:color="auto"/>
      </w:divBdr>
    </w:div>
    <w:div w:id="1263539189">
      <w:bodyDiv w:val="1"/>
      <w:marLeft w:val="0"/>
      <w:marRight w:val="0"/>
      <w:marTop w:val="0"/>
      <w:marBottom w:val="0"/>
      <w:divBdr>
        <w:top w:val="none" w:sz="0" w:space="0" w:color="auto"/>
        <w:left w:val="none" w:sz="0" w:space="0" w:color="auto"/>
        <w:bottom w:val="none" w:sz="0" w:space="0" w:color="auto"/>
        <w:right w:val="none" w:sz="0" w:space="0" w:color="auto"/>
      </w:divBdr>
    </w:div>
    <w:div w:id="1300569323">
      <w:bodyDiv w:val="1"/>
      <w:marLeft w:val="0"/>
      <w:marRight w:val="0"/>
      <w:marTop w:val="0"/>
      <w:marBottom w:val="0"/>
      <w:divBdr>
        <w:top w:val="none" w:sz="0" w:space="0" w:color="auto"/>
        <w:left w:val="none" w:sz="0" w:space="0" w:color="auto"/>
        <w:bottom w:val="none" w:sz="0" w:space="0" w:color="auto"/>
        <w:right w:val="none" w:sz="0" w:space="0" w:color="auto"/>
      </w:divBdr>
    </w:div>
    <w:div w:id="1388412759">
      <w:bodyDiv w:val="1"/>
      <w:marLeft w:val="0"/>
      <w:marRight w:val="0"/>
      <w:marTop w:val="0"/>
      <w:marBottom w:val="0"/>
      <w:divBdr>
        <w:top w:val="none" w:sz="0" w:space="0" w:color="auto"/>
        <w:left w:val="none" w:sz="0" w:space="0" w:color="auto"/>
        <w:bottom w:val="none" w:sz="0" w:space="0" w:color="auto"/>
        <w:right w:val="none" w:sz="0" w:space="0" w:color="auto"/>
      </w:divBdr>
    </w:div>
    <w:div w:id="1455633633">
      <w:bodyDiv w:val="1"/>
      <w:marLeft w:val="0"/>
      <w:marRight w:val="0"/>
      <w:marTop w:val="0"/>
      <w:marBottom w:val="0"/>
      <w:divBdr>
        <w:top w:val="none" w:sz="0" w:space="0" w:color="auto"/>
        <w:left w:val="none" w:sz="0" w:space="0" w:color="auto"/>
        <w:bottom w:val="none" w:sz="0" w:space="0" w:color="auto"/>
        <w:right w:val="none" w:sz="0" w:space="0" w:color="auto"/>
      </w:divBdr>
    </w:div>
    <w:div w:id="1490636304">
      <w:bodyDiv w:val="1"/>
      <w:marLeft w:val="0"/>
      <w:marRight w:val="0"/>
      <w:marTop w:val="0"/>
      <w:marBottom w:val="0"/>
      <w:divBdr>
        <w:top w:val="none" w:sz="0" w:space="0" w:color="auto"/>
        <w:left w:val="none" w:sz="0" w:space="0" w:color="auto"/>
        <w:bottom w:val="none" w:sz="0" w:space="0" w:color="auto"/>
        <w:right w:val="none" w:sz="0" w:space="0" w:color="auto"/>
      </w:divBdr>
    </w:div>
    <w:div w:id="1619919666">
      <w:bodyDiv w:val="1"/>
      <w:marLeft w:val="0"/>
      <w:marRight w:val="0"/>
      <w:marTop w:val="0"/>
      <w:marBottom w:val="0"/>
      <w:divBdr>
        <w:top w:val="none" w:sz="0" w:space="0" w:color="auto"/>
        <w:left w:val="none" w:sz="0" w:space="0" w:color="auto"/>
        <w:bottom w:val="none" w:sz="0" w:space="0" w:color="auto"/>
        <w:right w:val="none" w:sz="0" w:space="0" w:color="auto"/>
      </w:divBdr>
    </w:div>
    <w:div w:id="1680307294">
      <w:bodyDiv w:val="1"/>
      <w:marLeft w:val="0"/>
      <w:marRight w:val="0"/>
      <w:marTop w:val="0"/>
      <w:marBottom w:val="0"/>
      <w:divBdr>
        <w:top w:val="none" w:sz="0" w:space="0" w:color="auto"/>
        <w:left w:val="none" w:sz="0" w:space="0" w:color="auto"/>
        <w:bottom w:val="none" w:sz="0" w:space="0" w:color="auto"/>
        <w:right w:val="none" w:sz="0" w:space="0" w:color="auto"/>
      </w:divBdr>
    </w:div>
    <w:div w:id="1741974327">
      <w:bodyDiv w:val="1"/>
      <w:marLeft w:val="0"/>
      <w:marRight w:val="0"/>
      <w:marTop w:val="0"/>
      <w:marBottom w:val="0"/>
      <w:divBdr>
        <w:top w:val="none" w:sz="0" w:space="0" w:color="auto"/>
        <w:left w:val="none" w:sz="0" w:space="0" w:color="auto"/>
        <w:bottom w:val="none" w:sz="0" w:space="0" w:color="auto"/>
        <w:right w:val="none" w:sz="0" w:space="0" w:color="auto"/>
      </w:divBdr>
    </w:div>
    <w:div w:id="1753966997">
      <w:bodyDiv w:val="1"/>
      <w:marLeft w:val="0"/>
      <w:marRight w:val="0"/>
      <w:marTop w:val="0"/>
      <w:marBottom w:val="0"/>
      <w:divBdr>
        <w:top w:val="none" w:sz="0" w:space="0" w:color="auto"/>
        <w:left w:val="none" w:sz="0" w:space="0" w:color="auto"/>
        <w:bottom w:val="none" w:sz="0" w:space="0" w:color="auto"/>
        <w:right w:val="none" w:sz="0" w:space="0" w:color="auto"/>
      </w:divBdr>
    </w:div>
    <w:div w:id="1864585538">
      <w:bodyDiv w:val="1"/>
      <w:marLeft w:val="0"/>
      <w:marRight w:val="0"/>
      <w:marTop w:val="0"/>
      <w:marBottom w:val="0"/>
      <w:divBdr>
        <w:top w:val="none" w:sz="0" w:space="0" w:color="auto"/>
        <w:left w:val="none" w:sz="0" w:space="0" w:color="auto"/>
        <w:bottom w:val="none" w:sz="0" w:space="0" w:color="auto"/>
        <w:right w:val="none" w:sz="0" w:space="0" w:color="auto"/>
      </w:divBdr>
    </w:div>
    <w:div w:id="1953318522">
      <w:bodyDiv w:val="1"/>
      <w:marLeft w:val="0"/>
      <w:marRight w:val="0"/>
      <w:marTop w:val="0"/>
      <w:marBottom w:val="0"/>
      <w:divBdr>
        <w:top w:val="none" w:sz="0" w:space="0" w:color="auto"/>
        <w:left w:val="none" w:sz="0" w:space="0" w:color="auto"/>
        <w:bottom w:val="none" w:sz="0" w:space="0" w:color="auto"/>
        <w:right w:val="none" w:sz="0" w:space="0" w:color="auto"/>
      </w:divBdr>
    </w:div>
    <w:div w:id="1961913600">
      <w:bodyDiv w:val="1"/>
      <w:marLeft w:val="0"/>
      <w:marRight w:val="0"/>
      <w:marTop w:val="0"/>
      <w:marBottom w:val="0"/>
      <w:divBdr>
        <w:top w:val="none" w:sz="0" w:space="0" w:color="auto"/>
        <w:left w:val="none" w:sz="0" w:space="0" w:color="auto"/>
        <w:bottom w:val="none" w:sz="0" w:space="0" w:color="auto"/>
        <w:right w:val="none" w:sz="0" w:space="0" w:color="auto"/>
      </w:divBdr>
    </w:div>
    <w:div w:id="1986399074">
      <w:bodyDiv w:val="1"/>
      <w:marLeft w:val="0"/>
      <w:marRight w:val="0"/>
      <w:marTop w:val="0"/>
      <w:marBottom w:val="0"/>
      <w:divBdr>
        <w:top w:val="none" w:sz="0" w:space="0" w:color="auto"/>
        <w:left w:val="none" w:sz="0" w:space="0" w:color="auto"/>
        <w:bottom w:val="none" w:sz="0" w:space="0" w:color="auto"/>
        <w:right w:val="none" w:sz="0" w:space="0" w:color="auto"/>
      </w:divBdr>
    </w:div>
    <w:div w:id="2010789565">
      <w:bodyDiv w:val="1"/>
      <w:marLeft w:val="0"/>
      <w:marRight w:val="0"/>
      <w:marTop w:val="0"/>
      <w:marBottom w:val="0"/>
      <w:divBdr>
        <w:top w:val="none" w:sz="0" w:space="0" w:color="auto"/>
        <w:left w:val="none" w:sz="0" w:space="0" w:color="auto"/>
        <w:bottom w:val="none" w:sz="0" w:space="0" w:color="auto"/>
        <w:right w:val="none" w:sz="0" w:space="0" w:color="auto"/>
      </w:divBdr>
    </w:div>
    <w:div w:id="2022124260">
      <w:bodyDiv w:val="1"/>
      <w:marLeft w:val="0"/>
      <w:marRight w:val="0"/>
      <w:marTop w:val="0"/>
      <w:marBottom w:val="0"/>
      <w:divBdr>
        <w:top w:val="none" w:sz="0" w:space="0" w:color="auto"/>
        <w:left w:val="none" w:sz="0" w:space="0" w:color="auto"/>
        <w:bottom w:val="none" w:sz="0" w:space="0" w:color="auto"/>
        <w:right w:val="none" w:sz="0" w:space="0" w:color="auto"/>
      </w:divBdr>
    </w:div>
    <w:div w:id="21236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odernodam%20SVN\Trunk\99%20Templates\BRP-BZM%20KUC000%20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86004-0C28-46F1-A23D-870138394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BRP-BZM KUC000 Template.dot</Template>
  <TotalTime>0</TotalTime>
  <Pages>1</Pages>
  <Words>968</Words>
  <Characters>5327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KUC135 Registreren en benoemen stembureauleden</vt:lpstr>
    </vt:vector>
  </TitlesOfParts>
  <Company/>
  <LinksUpToDate>false</LinksUpToDate>
  <CharactersWithSpaces>6283</CharactersWithSpaces>
  <SharedDoc>false</SharedDoc>
  <HLinks>
    <vt:vector size="258" baseType="variant">
      <vt:variant>
        <vt:i4>1179698</vt:i4>
      </vt:variant>
      <vt:variant>
        <vt:i4>254</vt:i4>
      </vt:variant>
      <vt:variant>
        <vt:i4>0</vt:i4>
      </vt:variant>
      <vt:variant>
        <vt:i4>5</vt:i4>
      </vt:variant>
      <vt:variant>
        <vt:lpwstr/>
      </vt:variant>
      <vt:variant>
        <vt:lpwstr>_Toc421376026</vt:lpwstr>
      </vt:variant>
      <vt:variant>
        <vt:i4>1179698</vt:i4>
      </vt:variant>
      <vt:variant>
        <vt:i4>248</vt:i4>
      </vt:variant>
      <vt:variant>
        <vt:i4>0</vt:i4>
      </vt:variant>
      <vt:variant>
        <vt:i4>5</vt:i4>
      </vt:variant>
      <vt:variant>
        <vt:lpwstr/>
      </vt:variant>
      <vt:variant>
        <vt:lpwstr>_Toc421376025</vt:lpwstr>
      </vt:variant>
      <vt:variant>
        <vt:i4>1179698</vt:i4>
      </vt:variant>
      <vt:variant>
        <vt:i4>242</vt:i4>
      </vt:variant>
      <vt:variant>
        <vt:i4>0</vt:i4>
      </vt:variant>
      <vt:variant>
        <vt:i4>5</vt:i4>
      </vt:variant>
      <vt:variant>
        <vt:lpwstr/>
      </vt:variant>
      <vt:variant>
        <vt:lpwstr>_Toc421376024</vt:lpwstr>
      </vt:variant>
      <vt:variant>
        <vt:i4>1179698</vt:i4>
      </vt:variant>
      <vt:variant>
        <vt:i4>236</vt:i4>
      </vt:variant>
      <vt:variant>
        <vt:i4>0</vt:i4>
      </vt:variant>
      <vt:variant>
        <vt:i4>5</vt:i4>
      </vt:variant>
      <vt:variant>
        <vt:lpwstr/>
      </vt:variant>
      <vt:variant>
        <vt:lpwstr>_Toc421376023</vt:lpwstr>
      </vt:variant>
      <vt:variant>
        <vt:i4>1179698</vt:i4>
      </vt:variant>
      <vt:variant>
        <vt:i4>230</vt:i4>
      </vt:variant>
      <vt:variant>
        <vt:i4>0</vt:i4>
      </vt:variant>
      <vt:variant>
        <vt:i4>5</vt:i4>
      </vt:variant>
      <vt:variant>
        <vt:lpwstr/>
      </vt:variant>
      <vt:variant>
        <vt:lpwstr>_Toc421376022</vt:lpwstr>
      </vt:variant>
      <vt:variant>
        <vt:i4>1179698</vt:i4>
      </vt:variant>
      <vt:variant>
        <vt:i4>224</vt:i4>
      </vt:variant>
      <vt:variant>
        <vt:i4>0</vt:i4>
      </vt:variant>
      <vt:variant>
        <vt:i4>5</vt:i4>
      </vt:variant>
      <vt:variant>
        <vt:lpwstr/>
      </vt:variant>
      <vt:variant>
        <vt:lpwstr>_Toc421376021</vt:lpwstr>
      </vt:variant>
      <vt:variant>
        <vt:i4>1179698</vt:i4>
      </vt:variant>
      <vt:variant>
        <vt:i4>218</vt:i4>
      </vt:variant>
      <vt:variant>
        <vt:i4>0</vt:i4>
      </vt:variant>
      <vt:variant>
        <vt:i4>5</vt:i4>
      </vt:variant>
      <vt:variant>
        <vt:lpwstr/>
      </vt:variant>
      <vt:variant>
        <vt:lpwstr>_Toc421376020</vt:lpwstr>
      </vt:variant>
      <vt:variant>
        <vt:i4>1114162</vt:i4>
      </vt:variant>
      <vt:variant>
        <vt:i4>212</vt:i4>
      </vt:variant>
      <vt:variant>
        <vt:i4>0</vt:i4>
      </vt:variant>
      <vt:variant>
        <vt:i4>5</vt:i4>
      </vt:variant>
      <vt:variant>
        <vt:lpwstr/>
      </vt:variant>
      <vt:variant>
        <vt:lpwstr>_Toc421376019</vt:lpwstr>
      </vt:variant>
      <vt:variant>
        <vt:i4>1114162</vt:i4>
      </vt:variant>
      <vt:variant>
        <vt:i4>206</vt:i4>
      </vt:variant>
      <vt:variant>
        <vt:i4>0</vt:i4>
      </vt:variant>
      <vt:variant>
        <vt:i4>5</vt:i4>
      </vt:variant>
      <vt:variant>
        <vt:lpwstr/>
      </vt:variant>
      <vt:variant>
        <vt:lpwstr>_Toc421376018</vt:lpwstr>
      </vt:variant>
      <vt:variant>
        <vt:i4>1114162</vt:i4>
      </vt:variant>
      <vt:variant>
        <vt:i4>200</vt:i4>
      </vt:variant>
      <vt:variant>
        <vt:i4>0</vt:i4>
      </vt:variant>
      <vt:variant>
        <vt:i4>5</vt:i4>
      </vt:variant>
      <vt:variant>
        <vt:lpwstr/>
      </vt:variant>
      <vt:variant>
        <vt:lpwstr>_Toc421376017</vt:lpwstr>
      </vt:variant>
      <vt:variant>
        <vt:i4>1114162</vt:i4>
      </vt:variant>
      <vt:variant>
        <vt:i4>194</vt:i4>
      </vt:variant>
      <vt:variant>
        <vt:i4>0</vt:i4>
      </vt:variant>
      <vt:variant>
        <vt:i4>5</vt:i4>
      </vt:variant>
      <vt:variant>
        <vt:lpwstr/>
      </vt:variant>
      <vt:variant>
        <vt:lpwstr>_Toc421376016</vt:lpwstr>
      </vt:variant>
      <vt:variant>
        <vt:i4>1114162</vt:i4>
      </vt:variant>
      <vt:variant>
        <vt:i4>188</vt:i4>
      </vt:variant>
      <vt:variant>
        <vt:i4>0</vt:i4>
      </vt:variant>
      <vt:variant>
        <vt:i4>5</vt:i4>
      </vt:variant>
      <vt:variant>
        <vt:lpwstr/>
      </vt:variant>
      <vt:variant>
        <vt:lpwstr>_Toc421376015</vt:lpwstr>
      </vt:variant>
      <vt:variant>
        <vt:i4>1114162</vt:i4>
      </vt:variant>
      <vt:variant>
        <vt:i4>182</vt:i4>
      </vt:variant>
      <vt:variant>
        <vt:i4>0</vt:i4>
      </vt:variant>
      <vt:variant>
        <vt:i4>5</vt:i4>
      </vt:variant>
      <vt:variant>
        <vt:lpwstr/>
      </vt:variant>
      <vt:variant>
        <vt:lpwstr>_Toc421376014</vt:lpwstr>
      </vt:variant>
      <vt:variant>
        <vt:i4>1114162</vt:i4>
      </vt:variant>
      <vt:variant>
        <vt:i4>176</vt:i4>
      </vt:variant>
      <vt:variant>
        <vt:i4>0</vt:i4>
      </vt:variant>
      <vt:variant>
        <vt:i4>5</vt:i4>
      </vt:variant>
      <vt:variant>
        <vt:lpwstr/>
      </vt:variant>
      <vt:variant>
        <vt:lpwstr>_Toc421376013</vt:lpwstr>
      </vt:variant>
      <vt:variant>
        <vt:i4>1114162</vt:i4>
      </vt:variant>
      <vt:variant>
        <vt:i4>170</vt:i4>
      </vt:variant>
      <vt:variant>
        <vt:i4>0</vt:i4>
      </vt:variant>
      <vt:variant>
        <vt:i4>5</vt:i4>
      </vt:variant>
      <vt:variant>
        <vt:lpwstr/>
      </vt:variant>
      <vt:variant>
        <vt:lpwstr>_Toc421376012</vt:lpwstr>
      </vt:variant>
      <vt:variant>
        <vt:i4>1114162</vt:i4>
      </vt:variant>
      <vt:variant>
        <vt:i4>164</vt:i4>
      </vt:variant>
      <vt:variant>
        <vt:i4>0</vt:i4>
      </vt:variant>
      <vt:variant>
        <vt:i4>5</vt:i4>
      </vt:variant>
      <vt:variant>
        <vt:lpwstr/>
      </vt:variant>
      <vt:variant>
        <vt:lpwstr>_Toc421376011</vt:lpwstr>
      </vt:variant>
      <vt:variant>
        <vt:i4>1114162</vt:i4>
      </vt:variant>
      <vt:variant>
        <vt:i4>158</vt:i4>
      </vt:variant>
      <vt:variant>
        <vt:i4>0</vt:i4>
      </vt:variant>
      <vt:variant>
        <vt:i4>5</vt:i4>
      </vt:variant>
      <vt:variant>
        <vt:lpwstr/>
      </vt:variant>
      <vt:variant>
        <vt:lpwstr>_Toc421376010</vt:lpwstr>
      </vt:variant>
      <vt:variant>
        <vt:i4>1048626</vt:i4>
      </vt:variant>
      <vt:variant>
        <vt:i4>152</vt:i4>
      </vt:variant>
      <vt:variant>
        <vt:i4>0</vt:i4>
      </vt:variant>
      <vt:variant>
        <vt:i4>5</vt:i4>
      </vt:variant>
      <vt:variant>
        <vt:lpwstr/>
      </vt:variant>
      <vt:variant>
        <vt:lpwstr>_Toc421376009</vt:lpwstr>
      </vt:variant>
      <vt:variant>
        <vt:i4>1048626</vt:i4>
      </vt:variant>
      <vt:variant>
        <vt:i4>146</vt:i4>
      </vt:variant>
      <vt:variant>
        <vt:i4>0</vt:i4>
      </vt:variant>
      <vt:variant>
        <vt:i4>5</vt:i4>
      </vt:variant>
      <vt:variant>
        <vt:lpwstr/>
      </vt:variant>
      <vt:variant>
        <vt:lpwstr>_Toc421376008</vt:lpwstr>
      </vt:variant>
      <vt:variant>
        <vt:i4>1048626</vt:i4>
      </vt:variant>
      <vt:variant>
        <vt:i4>140</vt:i4>
      </vt:variant>
      <vt:variant>
        <vt:i4>0</vt:i4>
      </vt:variant>
      <vt:variant>
        <vt:i4>5</vt:i4>
      </vt:variant>
      <vt:variant>
        <vt:lpwstr/>
      </vt:variant>
      <vt:variant>
        <vt:lpwstr>_Toc421376007</vt:lpwstr>
      </vt:variant>
      <vt:variant>
        <vt:i4>1048626</vt:i4>
      </vt:variant>
      <vt:variant>
        <vt:i4>134</vt:i4>
      </vt:variant>
      <vt:variant>
        <vt:i4>0</vt:i4>
      </vt:variant>
      <vt:variant>
        <vt:i4>5</vt:i4>
      </vt:variant>
      <vt:variant>
        <vt:lpwstr/>
      </vt:variant>
      <vt:variant>
        <vt:lpwstr>_Toc421376006</vt:lpwstr>
      </vt:variant>
      <vt:variant>
        <vt:i4>1048626</vt:i4>
      </vt:variant>
      <vt:variant>
        <vt:i4>128</vt:i4>
      </vt:variant>
      <vt:variant>
        <vt:i4>0</vt:i4>
      </vt:variant>
      <vt:variant>
        <vt:i4>5</vt:i4>
      </vt:variant>
      <vt:variant>
        <vt:lpwstr/>
      </vt:variant>
      <vt:variant>
        <vt:lpwstr>_Toc421376005</vt:lpwstr>
      </vt:variant>
      <vt:variant>
        <vt:i4>1048626</vt:i4>
      </vt:variant>
      <vt:variant>
        <vt:i4>122</vt:i4>
      </vt:variant>
      <vt:variant>
        <vt:i4>0</vt:i4>
      </vt:variant>
      <vt:variant>
        <vt:i4>5</vt:i4>
      </vt:variant>
      <vt:variant>
        <vt:lpwstr/>
      </vt:variant>
      <vt:variant>
        <vt:lpwstr>_Toc421376004</vt:lpwstr>
      </vt:variant>
      <vt:variant>
        <vt:i4>1048626</vt:i4>
      </vt:variant>
      <vt:variant>
        <vt:i4>116</vt:i4>
      </vt:variant>
      <vt:variant>
        <vt:i4>0</vt:i4>
      </vt:variant>
      <vt:variant>
        <vt:i4>5</vt:i4>
      </vt:variant>
      <vt:variant>
        <vt:lpwstr/>
      </vt:variant>
      <vt:variant>
        <vt:lpwstr>_Toc421376003</vt:lpwstr>
      </vt:variant>
      <vt:variant>
        <vt:i4>1048626</vt:i4>
      </vt:variant>
      <vt:variant>
        <vt:i4>110</vt:i4>
      </vt:variant>
      <vt:variant>
        <vt:i4>0</vt:i4>
      </vt:variant>
      <vt:variant>
        <vt:i4>5</vt:i4>
      </vt:variant>
      <vt:variant>
        <vt:lpwstr/>
      </vt:variant>
      <vt:variant>
        <vt:lpwstr>_Toc421376002</vt:lpwstr>
      </vt:variant>
      <vt:variant>
        <vt:i4>1048626</vt:i4>
      </vt:variant>
      <vt:variant>
        <vt:i4>104</vt:i4>
      </vt:variant>
      <vt:variant>
        <vt:i4>0</vt:i4>
      </vt:variant>
      <vt:variant>
        <vt:i4>5</vt:i4>
      </vt:variant>
      <vt:variant>
        <vt:lpwstr/>
      </vt:variant>
      <vt:variant>
        <vt:lpwstr>_Toc421376001</vt:lpwstr>
      </vt:variant>
      <vt:variant>
        <vt:i4>1048626</vt:i4>
      </vt:variant>
      <vt:variant>
        <vt:i4>98</vt:i4>
      </vt:variant>
      <vt:variant>
        <vt:i4>0</vt:i4>
      </vt:variant>
      <vt:variant>
        <vt:i4>5</vt:i4>
      </vt:variant>
      <vt:variant>
        <vt:lpwstr/>
      </vt:variant>
      <vt:variant>
        <vt:lpwstr>_Toc421376000</vt:lpwstr>
      </vt:variant>
      <vt:variant>
        <vt:i4>1703995</vt:i4>
      </vt:variant>
      <vt:variant>
        <vt:i4>92</vt:i4>
      </vt:variant>
      <vt:variant>
        <vt:i4>0</vt:i4>
      </vt:variant>
      <vt:variant>
        <vt:i4>5</vt:i4>
      </vt:variant>
      <vt:variant>
        <vt:lpwstr/>
      </vt:variant>
      <vt:variant>
        <vt:lpwstr>_Toc421375999</vt:lpwstr>
      </vt:variant>
      <vt:variant>
        <vt:i4>1703995</vt:i4>
      </vt:variant>
      <vt:variant>
        <vt:i4>86</vt:i4>
      </vt:variant>
      <vt:variant>
        <vt:i4>0</vt:i4>
      </vt:variant>
      <vt:variant>
        <vt:i4>5</vt:i4>
      </vt:variant>
      <vt:variant>
        <vt:lpwstr/>
      </vt:variant>
      <vt:variant>
        <vt:lpwstr>_Toc421375998</vt:lpwstr>
      </vt:variant>
      <vt:variant>
        <vt:i4>1703995</vt:i4>
      </vt:variant>
      <vt:variant>
        <vt:i4>80</vt:i4>
      </vt:variant>
      <vt:variant>
        <vt:i4>0</vt:i4>
      </vt:variant>
      <vt:variant>
        <vt:i4>5</vt:i4>
      </vt:variant>
      <vt:variant>
        <vt:lpwstr/>
      </vt:variant>
      <vt:variant>
        <vt:lpwstr>_Toc421375997</vt:lpwstr>
      </vt:variant>
      <vt:variant>
        <vt:i4>1703995</vt:i4>
      </vt:variant>
      <vt:variant>
        <vt:i4>74</vt:i4>
      </vt:variant>
      <vt:variant>
        <vt:i4>0</vt:i4>
      </vt:variant>
      <vt:variant>
        <vt:i4>5</vt:i4>
      </vt:variant>
      <vt:variant>
        <vt:lpwstr/>
      </vt:variant>
      <vt:variant>
        <vt:lpwstr>_Toc421375996</vt:lpwstr>
      </vt:variant>
      <vt:variant>
        <vt:i4>1703995</vt:i4>
      </vt:variant>
      <vt:variant>
        <vt:i4>68</vt:i4>
      </vt:variant>
      <vt:variant>
        <vt:i4>0</vt:i4>
      </vt:variant>
      <vt:variant>
        <vt:i4>5</vt:i4>
      </vt:variant>
      <vt:variant>
        <vt:lpwstr/>
      </vt:variant>
      <vt:variant>
        <vt:lpwstr>_Toc421375995</vt:lpwstr>
      </vt:variant>
      <vt:variant>
        <vt:i4>1703995</vt:i4>
      </vt:variant>
      <vt:variant>
        <vt:i4>62</vt:i4>
      </vt:variant>
      <vt:variant>
        <vt:i4>0</vt:i4>
      </vt:variant>
      <vt:variant>
        <vt:i4>5</vt:i4>
      </vt:variant>
      <vt:variant>
        <vt:lpwstr/>
      </vt:variant>
      <vt:variant>
        <vt:lpwstr>_Toc421375994</vt:lpwstr>
      </vt:variant>
      <vt:variant>
        <vt:i4>1703995</vt:i4>
      </vt:variant>
      <vt:variant>
        <vt:i4>56</vt:i4>
      </vt:variant>
      <vt:variant>
        <vt:i4>0</vt:i4>
      </vt:variant>
      <vt:variant>
        <vt:i4>5</vt:i4>
      </vt:variant>
      <vt:variant>
        <vt:lpwstr/>
      </vt:variant>
      <vt:variant>
        <vt:lpwstr>_Toc421375993</vt:lpwstr>
      </vt:variant>
      <vt:variant>
        <vt:i4>1703995</vt:i4>
      </vt:variant>
      <vt:variant>
        <vt:i4>50</vt:i4>
      </vt:variant>
      <vt:variant>
        <vt:i4>0</vt:i4>
      </vt:variant>
      <vt:variant>
        <vt:i4>5</vt:i4>
      </vt:variant>
      <vt:variant>
        <vt:lpwstr/>
      </vt:variant>
      <vt:variant>
        <vt:lpwstr>_Toc421375992</vt:lpwstr>
      </vt:variant>
      <vt:variant>
        <vt:i4>1703995</vt:i4>
      </vt:variant>
      <vt:variant>
        <vt:i4>44</vt:i4>
      </vt:variant>
      <vt:variant>
        <vt:i4>0</vt:i4>
      </vt:variant>
      <vt:variant>
        <vt:i4>5</vt:i4>
      </vt:variant>
      <vt:variant>
        <vt:lpwstr/>
      </vt:variant>
      <vt:variant>
        <vt:lpwstr>_Toc421375991</vt:lpwstr>
      </vt:variant>
      <vt:variant>
        <vt:i4>1703995</vt:i4>
      </vt:variant>
      <vt:variant>
        <vt:i4>38</vt:i4>
      </vt:variant>
      <vt:variant>
        <vt:i4>0</vt:i4>
      </vt:variant>
      <vt:variant>
        <vt:i4>5</vt:i4>
      </vt:variant>
      <vt:variant>
        <vt:lpwstr/>
      </vt:variant>
      <vt:variant>
        <vt:lpwstr>_Toc421375990</vt:lpwstr>
      </vt:variant>
      <vt:variant>
        <vt:i4>1769531</vt:i4>
      </vt:variant>
      <vt:variant>
        <vt:i4>32</vt:i4>
      </vt:variant>
      <vt:variant>
        <vt:i4>0</vt:i4>
      </vt:variant>
      <vt:variant>
        <vt:i4>5</vt:i4>
      </vt:variant>
      <vt:variant>
        <vt:lpwstr/>
      </vt:variant>
      <vt:variant>
        <vt:lpwstr>_Toc421375989</vt:lpwstr>
      </vt:variant>
      <vt:variant>
        <vt:i4>1769531</vt:i4>
      </vt:variant>
      <vt:variant>
        <vt:i4>26</vt:i4>
      </vt:variant>
      <vt:variant>
        <vt:i4>0</vt:i4>
      </vt:variant>
      <vt:variant>
        <vt:i4>5</vt:i4>
      </vt:variant>
      <vt:variant>
        <vt:lpwstr/>
      </vt:variant>
      <vt:variant>
        <vt:lpwstr>_Toc421375988</vt:lpwstr>
      </vt:variant>
      <vt:variant>
        <vt:i4>1769531</vt:i4>
      </vt:variant>
      <vt:variant>
        <vt:i4>20</vt:i4>
      </vt:variant>
      <vt:variant>
        <vt:i4>0</vt:i4>
      </vt:variant>
      <vt:variant>
        <vt:i4>5</vt:i4>
      </vt:variant>
      <vt:variant>
        <vt:lpwstr/>
      </vt:variant>
      <vt:variant>
        <vt:lpwstr>_Toc421375987</vt:lpwstr>
      </vt:variant>
      <vt:variant>
        <vt:i4>1769531</vt:i4>
      </vt:variant>
      <vt:variant>
        <vt:i4>14</vt:i4>
      </vt:variant>
      <vt:variant>
        <vt:i4>0</vt:i4>
      </vt:variant>
      <vt:variant>
        <vt:i4>5</vt:i4>
      </vt:variant>
      <vt:variant>
        <vt:lpwstr/>
      </vt:variant>
      <vt:variant>
        <vt:lpwstr>_Toc421375986</vt:lpwstr>
      </vt:variant>
      <vt:variant>
        <vt:i4>1769531</vt:i4>
      </vt:variant>
      <vt:variant>
        <vt:i4>8</vt:i4>
      </vt:variant>
      <vt:variant>
        <vt:i4>0</vt:i4>
      </vt:variant>
      <vt:variant>
        <vt:i4>5</vt:i4>
      </vt:variant>
      <vt:variant>
        <vt:lpwstr/>
      </vt:variant>
      <vt:variant>
        <vt:lpwstr>_Toc421375985</vt:lpwstr>
      </vt:variant>
      <vt:variant>
        <vt:i4>1769531</vt:i4>
      </vt:variant>
      <vt:variant>
        <vt:i4>2</vt:i4>
      </vt:variant>
      <vt:variant>
        <vt:i4>0</vt:i4>
      </vt:variant>
      <vt:variant>
        <vt:i4>5</vt:i4>
      </vt:variant>
      <vt:variant>
        <vt:lpwstr/>
      </vt:variant>
      <vt:variant>
        <vt:lpwstr>_Toc421375984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KUC135 Registreren en benoemen stembureauleden</dc:title>
  <dc:subject>BZM specificaties</dc:subject>
  <dc:creator>VNG</dc:creator>
  <cp:keywords/>
  <cp:lastModifiedBy>rob den hollander</cp:lastModifiedBy>
  <cp:revision>31</cp:revision>
  <cp:lastPrinted>2018-01-27T19:31:00Z</cp:lastPrinted>
  <dcterms:created xsi:type="dcterms:W3CDTF">2016-09-29T15:52:00Z</dcterms:created>
  <dcterms:modified xsi:type="dcterms:W3CDTF">2018-01-27T19:31:00Z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VNG</vt:lpwstr>
  </property>
  <property fmtid="{D5CDD505-2E9C-101B-9397-08002B2CF9AE}" pid="3" name="Datum">
    <vt:lpwstr>05-02-2018</vt:lpwstr>
  </property>
  <property fmtid="{D5CDD505-2E9C-101B-9397-08002B2CF9AE}" pid="4" name="Versie">
    <vt:lpwstr>5.0.0</vt:lpwstr>
  </property>
  <property fmtid="{D5CDD505-2E9C-101B-9397-08002B2CF9AE}" pid="5" name="Status">
    <vt:lpwstr>Definitief</vt:lpwstr>
  </property>
</Properties>
</file>